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9F5" w:rsidRDefault="002909F5">
      <w:pPr>
        <w:ind w:hanging="1701"/>
        <w:jc w:val="center"/>
        <w:rPr>
          <w:i/>
        </w:rPr>
      </w:pPr>
    </w:p>
    <w:p w:rsidR="002909F5" w:rsidRDefault="002909F5">
      <w:pPr>
        <w:jc w:val="center"/>
        <w:rPr>
          <w:i/>
        </w:rPr>
      </w:pPr>
    </w:p>
    <w:p w:rsidR="002909F5" w:rsidRDefault="002909F5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sz w:val="13"/>
          <w:lang w:eastAsia="ru-RU"/>
        </w:rPr>
      </w:pPr>
    </w:p>
    <w:p w:rsidR="002909F5" w:rsidRDefault="00F24722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2909F5" w:rsidRDefault="00F24722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2909F5" w:rsidRDefault="00F24722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2909F5" w:rsidRDefault="002909F5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2909F5" w:rsidRDefault="002909F5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tbl>
      <w:tblPr>
        <w:tblW w:w="4253" w:type="dxa"/>
        <w:tblInd w:w="4678" w:type="dxa"/>
        <w:tblLook w:val="04A0" w:firstRow="1" w:lastRow="0" w:firstColumn="1" w:lastColumn="0" w:noHBand="0" w:noVBand="1"/>
      </w:tblPr>
      <w:tblGrid>
        <w:gridCol w:w="4253"/>
      </w:tblGrid>
      <w:tr w:rsidR="002909F5">
        <w:tc>
          <w:tcPr>
            <w:tcW w:w="425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CD2" w:rsidRDefault="00F80CD2" w:rsidP="00F80CD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</w:t>
            </w:r>
          </w:p>
          <w:p w:rsidR="00F80CD2" w:rsidRDefault="00F80CD2" w:rsidP="00F80CD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F80CD2" w:rsidRDefault="00F80CD2" w:rsidP="00F80CD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2909F5" w:rsidRDefault="00F80CD2" w:rsidP="00F80C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  <w:r>
              <w:rPr>
                <w:b/>
                <w:bCs/>
              </w:rPr>
              <w:t>Гуров Михаил Борисович</w:t>
            </w:r>
            <w:r>
              <w:rPr>
                <w:b/>
                <w:bCs/>
                <w:sz w:val="32"/>
                <w:szCs w:val="32"/>
                <w:vertAlign w:val="superscript"/>
              </w:rPr>
              <w:t xml:space="preserve"> </w:t>
            </w:r>
          </w:p>
        </w:tc>
      </w:tr>
    </w:tbl>
    <w:p w:rsidR="002909F5" w:rsidRDefault="002909F5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2909F5" w:rsidRDefault="002909F5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2909F5" w:rsidRDefault="002909F5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2909F5" w:rsidRDefault="002909F5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2909F5" w:rsidRDefault="002909F5">
      <w:pPr>
        <w:pBdr>
          <w:top w:val="nil"/>
          <w:left w:val="nil"/>
          <w:bottom w:val="nil"/>
          <w:right w:val="nil"/>
          <w:between w:val="nil"/>
        </w:pBdr>
        <w:ind w:right="27"/>
        <w:rPr>
          <w:b/>
          <w:bCs/>
          <w:lang w:eastAsia="ru-RU"/>
        </w:rPr>
      </w:pPr>
    </w:p>
    <w:p w:rsidR="002909F5" w:rsidRDefault="00346907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lang w:eastAsia="ru-RU"/>
        </w:rPr>
      </w:pPr>
      <w:r>
        <w:rPr>
          <w:b/>
          <w:bCs/>
          <w:smallCaps/>
          <w:lang w:eastAsia="ru-RU"/>
        </w:rPr>
        <w:t xml:space="preserve">ФОНД ОЦЕНОЧНЫХ СРЕДСТВ </w:t>
      </w:r>
      <w:r w:rsidR="00F24722">
        <w:rPr>
          <w:b/>
          <w:bCs/>
          <w:smallCaps/>
          <w:lang w:eastAsia="ru-RU"/>
        </w:rPr>
        <w:t>ДИСЦИПЛИНЫ (МОДУЛЯ)</w:t>
      </w:r>
      <w:r w:rsidR="00F24722">
        <w:rPr>
          <w:b/>
          <w:bCs/>
          <w:smallCaps/>
          <w:lang w:eastAsia="ru-RU"/>
        </w:rPr>
        <w:br/>
      </w: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2909F5">
        <w:trPr>
          <w:jc w:val="center"/>
        </w:trPr>
        <w:tc>
          <w:tcPr>
            <w:tcW w:w="7585" w:type="dxa"/>
            <w:shd w:val="clear" w:color="auto" w:fill="auto"/>
          </w:tcPr>
          <w:p w:rsidR="002909F5" w:rsidRDefault="00F24722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</w:rPr>
              <w:t>Звукорежиссура концертных программ</w:t>
            </w:r>
          </w:p>
        </w:tc>
      </w:tr>
    </w:tbl>
    <w:p w:rsidR="002909F5" w:rsidRDefault="00F24722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vertAlign w:val="superscript"/>
          <w:lang w:eastAsia="ru-RU"/>
        </w:rPr>
      </w:pPr>
      <w:r>
        <w:rPr>
          <w:b/>
          <w:bCs/>
          <w:smallCaps/>
          <w:lang w:eastAsia="ru-RU"/>
        </w:rPr>
        <w:br/>
      </w:r>
      <w:r>
        <w:rPr>
          <w:b/>
          <w:bCs/>
          <w:vertAlign w:val="superscript"/>
          <w:lang w:eastAsia="ru-RU"/>
        </w:rPr>
        <w:t>(наименование дисциплины (модуля)</w:t>
      </w:r>
    </w:p>
    <w:p w:rsidR="002909F5" w:rsidRDefault="002909F5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2909F5" w:rsidRDefault="002909F5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2909F5" w:rsidRDefault="002909F5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2909F5" w:rsidRDefault="00F24722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Направление подготовки/специальности (код, наименование)</w:t>
      </w:r>
    </w:p>
    <w:p w:rsidR="002909F5" w:rsidRDefault="00F24722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>51.05.01 Звукорежиссура культурно-массовых представлений и концертных программ</w:t>
      </w:r>
    </w:p>
    <w:p w:rsidR="002909F5" w:rsidRDefault="002909F5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2909F5" w:rsidRDefault="00F24722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Профиль подготовки/специализация</w:t>
      </w:r>
    </w:p>
    <w:p w:rsidR="002909F5" w:rsidRDefault="00F24722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>Звукорежиссура зрелищных программ</w:t>
      </w:r>
    </w:p>
    <w:p w:rsidR="002909F5" w:rsidRDefault="002909F5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2909F5" w:rsidRDefault="002909F5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2909F5" w:rsidRDefault="00F24722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Квалификация (степень) выпускника</w:t>
      </w:r>
    </w:p>
    <w:p w:rsidR="002909F5" w:rsidRDefault="00F24722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Специалист </w:t>
      </w:r>
    </w:p>
    <w:p w:rsidR="002909F5" w:rsidRDefault="00F24722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jc w:val="center"/>
        <w:rPr>
          <w:b/>
          <w:bCs/>
          <w:vertAlign w:val="superscript"/>
          <w:lang w:eastAsia="ru-RU"/>
        </w:rPr>
      </w:pPr>
      <w:r>
        <w:rPr>
          <w:b/>
          <w:bCs/>
          <w:vertAlign w:val="superscript"/>
          <w:lang w:eastAsia="ru-RU"/>
        </w:rPr>
        <w:t>(бакалавр, магистр, специалист)</w:t>
      </w:r>
    </w:p>
    <w:p w:rsidR="002909F5" w:rsidRDefault="00F24722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 xml:space="preserve">Форма обучения </w:t>
      </w:r>
      <w:r>
        <w:rPr>
          <w:b/>
          <w:bCs/>
          <w:i/>
        </w:rPr>
        <w:t>очная</w:t>
      </w:r>
      <w:r>
        <w:rPr>
          <w:b/>
          <w:bCs/>
        </w:rPr>
        <w:t>, заочная</w:t>
      </w:r>
    </w:p>
    <w:p w:rsidR="002909F5" w:rsidRDefault="002909F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2909F5" w:rsidRDefault="002909F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2909F5" w:rsidRDefault="002909F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2909F5" w:rsidRDefault="002909F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2909F5" w:rsidRDefault="002909F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2909F5" w:rsidRDefault="002909F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2909F5" w:rsidRDefault="002909F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2909F5" w:rsidRDefault="002909F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2909F5" w:rsidRDefault="002909F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F80CD2" w:rsidRDefault="00F80CD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C9688A" w:rsidRDefault="00C9688A" w:rsidP="00C9688A">
      <w:pPr>
        <w:pStyle w:val="a6"/>
        <w:ind w:left="360"/>
        <w:rPr>
          <w:b/>
          <w:bCs/>
        </w:rPr>
      </w:pPr>
      <w:bookmarkStart w:id="0" w:name="_Toc6506052"/>
      <w:bookmarkEnd w:id="0"/>
    </w:p>
    <w:p w:rsidR="00C9688A" w:rsidRDefault="00C9688A" w:rsidP="00C9688A">
      <w:pPr>
        <w:pStyle w:val="a6"/>
        <w:ind w:left="360"/>
        <w:rPr>
          <w:b/>
          <w:bCs/>
        </w:rPr>
      </w:pPr>
    </w:p>
    <w:p w:rsidR="00346907" w:rsidRDefault="00346907" w:rsidP="00C9688A">
      <w:pPr>
        <w:pStyle w:val="a6"/>
        <w:ind w:left="360"/>
        <w:rPr>
          <w:b/>
          <w:bCs/>
        </w:rPr>
      </w:pPr>
      <w:bookmarkStart w:id="1" w:name="_GoBack"/>
      <w:bookmarkEnd w:id="1"/>
    </w:p>
    <w:p w:rsidR="00C9688A" w:rsidRDefault="00C9688A" w:rsidP="00C9688A">
      <w:pPr>
        <w:pStyle w:val="a6"/>
        <w:ind w:left="360"/>
        <w:rPr>
          <w:b/>
          <w:bCs/>
        </w:rPr>
      </w:pPr>
    </w:p>
    <w:p w:rsidR="00C9688A" w:rsidRPr="00C9688A" w:rsidRDefault="00C9688A" w:rsidP="00C9688A">
      <w:pPr>
        <w:pStyle w:val="a6"/>
        <w:ind w:left="360"/>
        <w:jc w:val="center"/>
        <w:rPr>
          <w:b/>
          <w:bCs/>
        </w:rPr>
      </w:pPr>
      <w:r w:rsidRPr="00C9688A">
        <w:rPr>
          <w:b/>
          <w:bCs/>
        </w:rPr>
        <w:lastRenderedPageBreak/>
        <w:t>Раздел 1. Перечень компетенций</w:t>
      </w:r>
    </w:p>
    <w:p w:rsidR="00C9688A" w:rsidRPr="00C9688A" w:rsidRDefault="00C9688A" w:rsidP="00C9688A"/>
    <w:p w:rsidR="00F80CD2" w:rsidRDefault="00F80CD2">
      <w:pPr>
        <w:ind w:firstLine="709"/>
        <w:jc w:val="right"/>
      </w:pPr>
    </w:p>
    <w:tbl>
      <w:tblPr>
        <w:tblW w:w="10916" w:type="dxa"/>
        <w:tblInd w:w="-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560"/>
        <w:gridCol w:w="2409"/>
        <w:gridCol w:w="5954"/>
      </w:tblGrid>
      <w:tr w:rsidR="00F80CD2" w:rsidRPr="006F181E" w:rsidTr="00C9688A">
        <w:tc>
          <w:tcPr>
            <w:tcW w:w="993" w:type="dxa"/>
            <w:shd w:val="clear" w:color="auto" w:fill="auto"/>
          </w:tcPr>
          <w:p w:rsidR="00F80CD2" w:rsidRPr="00D53860" w:rsidRDefault="00F80CD2" w:rsidP="00C9688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38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ОПК-2</w:t>
            </w:r>
          </w:p>
        </w:tc>
        <w:tc>
          <w:tcPr>
            <w:tcW w:w="1560" w:type="dxa"/>
            <w:shd w:val="clear" w:color="auto" w:fill="auto"/>
          </w:tcPr>
          <w:p w:rsidR="00F80CD2" w:rsidRPr="006F181E" w:rsidRDefault="00F80CD2" w:rsidP="00C968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81E">
              <w:rPr>
                <w:rFonts w:ascii="Times New Roman" w:hAnsi="Times New Roman" w:cs="Times New Roman"/>
                <w:sz w:val="24"/>
                <w:szCs w:val="24"/>
              </w:rPr>
              <w:t>Способен организовывать исследовательские, проектные и практические работы в области звукорежиссуры сценических искусств</w:t>
            </w:r>
          </w:p>
        </w:tc>
        <w:tc>
          <w:tcPr>
            <w:tcW w:w="2409" w:type="dxa"/>
          </w:tcPr>
          <w:p w:rsidR="00F80CD2" w:rsidRDefault="00F80CD2" w:rsidP="00C9688A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D95CD5">
              <w:rPr>
                <w:sz w:val="24"/>
                <w:szCs w:val="24"/>
              </w:rPr>
              <w:t xml:space="preserve">ОПК-1.1 </w:t>
            </w:r>
            <w:r w:rsidRPr="00187119">
              <w:rPr>
                <w:sz w:val="24"/>
                <w:szCs w:val="24"/>
              </w:rPr>
              <w:t xml:space="preserve">Знает </w:t>
            </w:r>
            <w:r>
              <w:rPr>
                <w:sz w:val="24"/>
                <w:szCs w:val="24"/>
              </w:rPr>
              <w:t>т</w:t>
            </w:r>
            <w:r w:rsidRPr="00187119">
              <w:rPr>
                <w:sz w:val="24"/>
                <w:szCs w:val="24"/>
              </w:rPr>
              <w:t>еоретические и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исторические основы, методы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культурологии, категории и концепции,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 xml:space="preserve">связанные с изучением </w:t>
            </w:r>
            <w:r w:rsidRPr="006F181E">
              <w:rPr>
                <w:sz w:val="24"/>
                <w:szCs w:val="24"/>
              </w:rPr>
              <w:t>области звукорежиссуры сценических искусств</w:t>
            </w:r>
          </w:p>
          <w:p w:rsidR="00F80CD2" w:rsidRPr="00D95CD5" w:rsidRDefault="00F80CD2" w:rsidP="00C9688A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B14BDD">
              <w:rPr>
                <w:sz w:val="24"/>
                <w:szCs w:val="24"/>
              </w:rPr>
              <w:t xml:space="preserve"> </w:t>
            </w:r>
          </w:p>
          <w:p w:rsidR="00F80CD2" w:rsidRPr="00BF53A0" w:rsidRDefault="00F80CD2" w:rsidP="00C9688A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D95CD5">
              <w:rPr>
                <w:sz w:val="24"/>
                <w:szCs w:val="24"/>
              </w:rPr>
              <w:t xml:space="preserve">ОПК-1.2 - </w:t>
            </w:r>
            <w:r w:rsidRPr="00187119">
              <w:rPr>
                <w:sz w:val="24"/>
                <w:szCs w:val="24"/>
              </w:rPr>
              <w:t>Умеет применять полученные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 xml:space="preserve">знания в области </w:t>
            </w:r>
            <w:r w:rsidRPr="006F181E">
              <w:rPr>
                <w:sz w:val="24"/>
                <w:szCs w:val="24"/>
              </w:rPr>
              <w:t>звукорежиссуры сценических искусств</w:t>
            </w:r>
          </w:p>
        </w:tc>
        <w:tc>
          <w:tcPr>
            <w:tcW w:w="5954" w:type="dxa"/>
            <w:shd w:val="clear" w:color="auto" w:fill="auto"/>
          </w:tcPr>
          <w:p w:rsidR="00F80CD2" w:rsidRPr="00101C00" w:rsidRDefault="00F80CD2" w:rsidP="00C9688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101C00">
              <w:rPr>
                <w:b/>
                <w:sz w:val="24"/>
                <w:szCs w:val="24"/>
              </w:rPr>
              <w:t xml:space="preserve">Знать: </w:t>
            </w:r>
          </w:p>
          <w:p w:rsidR="00F80CD2" w:rsidRPr="00BF7F64" w:rsidRDefault="00F80CD2" w:rsidP="00C9688A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BF7F64">
              <w:rPr>
                <w:sz w:val="24"/>
                <w:szCs w:val="24"/>
              </w:rPr>
              <w:t xml:space="preserve">Основы культуроведения; принципы, методики и технологии </w:t>
            </w:r>
            <w:r>
              <w:rPr>
                <w:sz w:val="24"/>
                <w:szCs w:val="24"/>
              </w:rPr>
              <w:t>в</w:t>
            </w:r>
            <w:r w:rsidRPr="007E5F3E">
              <w:rPr>
                <w:sz w:val="24"/>
                <w:szCs w:val="24"/>
              </w:rPr>
              <w:t xml:space="preserve"> </w:t>
            </w:r>
            <w:r w:rsidRPr="006F181E">
              <w:rPr>
                <w:sz w:val="24"/>
                <w:szCs w:val="24"/>
              </w:rPr>
              <w:t>области звукорежиссуры сценических искусств</w:t>
            </w:r>
          </w:p>
          <w:p w:rsidR="00F80CD2" w:rsidRPr="00BF7F64" w:rsidRDefault="00F80CD2" w:rsidP="00C9688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F80CD2" w:rsidRDefault="00F80CD2" w:rsidP="00C9688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101C00">
              <w:rPr>
                <w:b/>
                <w:sz w:val="24"/>
                <w:szCs w:val="24"/>
              </w:rPr>
              <w:t>Уметь:</w:t>
            </w:r>
            <w:r w:rsidRPr="00BF7F64">
              <w:rPr>
                <w:b/>
                <w:sz w:val="24"/>
                <w:szCs w:val="24"/>
              </w:rPr>
              <w:t xml:space="preserve"> </w:t>
            </w:r>
          </w:p>
          <w:p w:rsidR="00F80CD2" w:rsidRPr="0051695B" w:rsidRDefault="00F80CD2" w:rsidP="00C9688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BF7F64">
              <w:rPr>
                <w:sz w:val="24"/>
                <w:szCs w:val="24"/>
              </w:rPr>
              <w:t xml:space="preserve">Участвовать в исследовательских и проектных работах в </w:t>
            </w:r>
            <w:r w:rsidRPr="006F181E">
              <w:rPr>
                <w:sz w:val="24"/>
                <w:szCs w:val="24"/>
              </w:rPr>
              <w:t>области звукорежиссуры сценических искусств</w:t>
            </w:r>
            <w:r w:rsidRPr="00BF7F64">
              <w:rPr>
                <w:sz w:val="24"/>
                <w:szCs w:val="24"/>
              </w:rPr>
              <w:t>. Собирать информацию с обращением к различным источникам, анализировать информацию; структурировать информацию; критически оценивать эффективность методов современной науки в конкретной исследовательской</w:t>
            </w:r>
            <w:r>
              <w:rPr>
                <w:sz w:val="24"/>
                <w:szCs w:val="24"/>
              </w:rPr>
              <w:t xml:space="preserve"> </w:t>
            </w:r>
            <w:r w:rsidRPr="00BF7F64">
              <w:rPr>
                <w:sz w:val="24"/>
                <w:szCs w:val="24"/>
              </w:rPr>
              <w:t xml:space="preserve">и социально - практической деятельности; высказывать суждение о целесообразности применения культурологических знаний в </w:t>
            </w:r>
            <w:r w:rsidRPr="006F181E">
              <w:rPr>
                <w:sz w:val="24"/>
                <w:szCs w:val="24"/>
              </w:rPr>
              <w:t>области звукорежиссуры сценических искусств</w:t>
            </w:r>
          </w:p>
          <w:p w:rsidR="00F80CD2" w:rsidRPr="00101C00" w:rsidRDefault="00F80CD2" w:rsidP="00C9688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1C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</w:p>
          <w:p w:rsidR="00F80CD2" w:rsidRPr="006F181E" w:rsidRDefault="00F80CD2" w:rsidP="00C9688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695B">
              <w:rPr>
                <w:rFonts w:ascii="Times New Roman" w:hAnsi="Times New Roman" w:cs="Times New Roman"/>
                <w:sz w:val="24"/>
                <w:szCs w:val="24"/>
              </w:rPr>
              <w:t>Основами анализа культурных форм, процессов, практик;</w:t>
            </w:r>
            <w:r w:rsidRPr="005169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1695B">
              <w:rPr>
                <w:rFonts w:ascii="Times New Roman" w:hAnsi="Times New Roman" w:cs="Times New Roman"/>
                <w:sz w:val="24"/>
                <w:szCs w:val="24"/>
              </w:rPr>
              <w:t xml:space="preserve">навыками применения исследовательских и проектных методов в профессиональной сфере. - навыками сбора, обработки, анализа и обобщения информацию о приоритетных направлениях развития </w:t>
            </w:r>
            <w:r w:rsidRPr="006F181E">
              <w:rPr>
                <w:rFonts w:ascii="Times New Roman" w:hAnsi="Times New Roman" w:cs="Times New Roman"/>
                <w:sz w:val="24"/>
                <w:szCs w:val="24"/>
              </w:rPr>
              <w:t>звукорежиссуры сценических искусств</w:t>
            </w:r>
          </w:p>
        </w:tc>
      </w:tr>
      <w:tr w:rsidR="00F80CD2" w:rsidRPr="00AC48E6" w:rsidTr="00C9688A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0CD2" w:rsidRPr="006A775B" w:rsidRDefault="00F80CD2" w:rsidP="00C9688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77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ОПК-6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0CD2" w:rsidRPr="006F181E" w:rsidRDefault="00F80CD2" w:rsidP="00C9688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F181E">
              <w:rPr>
                <w:rFonts w:ascii="Times New Roman" w:hAnsi="Times New Roman" w:cs="Times New Roman"/>
                <w:sz w:val="24"/>
                <w:szCs w:val="24"/>
              </w:rPr>
              <w:t>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CD2" w:rsidRPr="00AC48E6" w:rsidRDefault="00F80CD2" w:rsidP="00C9688A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AC48E6">
              <w:rPr>
                <w:sz w:val="24"/>
                <w:szCs w:val="24"/>
              </w:rPr>
              <w:t xml:space="preserve">ОПК-6.1 –знает роль и значение информации и информационных технологий в развитии современного общества; основные термины и понятия в области информационных технологий; характеристики базовых информационных процессов сбора, передачи, обработки, хранения и представления информации, а также средства реализации базовых </w:t>
            </w:r>
            <w:r w:rsidRPr="00AC48E6">
              <w:rPr>
                <w:sz w:val="24"/>
                <w:szCs w:val="24"/>
              </w:rPr>
              <w:lastRenderedPageBreak/>
              <w:t>информационных процессов.</w:t>
            </w:r>
          </w:p>
          <w:p w:rsidR="00F80CD2" w:rsidRPr="00AC48E6" w:rsidRDefault="00F80CD2" w:rsidP="00C9688A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F80CD2" w:rsidRPr="00AC48E6" w:rsidRDefault="00F80CD2" w:rsidP="00C9688A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AC48E6">
              <w:rPr>
                <w:sz w:val="24"/>
                <w:szCs w:val="24"/>
              </w:rPr>
              <w:t xml:space="preserve">ОПК – 6.2. Умеет осуществлять обоснованный выбор инструментальных средств информационных технологий для решения профессиональных задач, выбирать и применять современные программные средства; работать с информацией в глобальных компьютерных сетях и корпоративных информационных системах; </w:t>
            </w:r>
          </w:p>
          <w:p w:rsidR="00F80CD2" w:rsidRPr="00AC48E6" w:rsidRDefault="00F80CD2" w:rsidP="00C9688A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F80CD2" w:rsidRPr="00AC48E6" w:rsidRDefault="00F80CD2" w:rsidP="00C9688A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AC48E6">
              <w:rPr>
                <w:sz w:val="24"/>
                <w:szCs w:val="24"/>
              </w:rPr>
              <w:t xml:space="preserve">ОПК – 6.3. Владеет основными методами, способами и средствами получения, хранения и переработки информации; навыками работы с различными программными продуктами </w:t>
            </w: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0CD2" w:rsidRPr="004E0FBA" w:rsidRDefault="00F80CD2" w:rsidP="00C9688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AC48E6">
              <w:rPr>
                <w:b/>
                <w:sz w:val="24"/>
                <w:szCs w:val="24"/>
              </w:rPr>
              <w:lastRenderedPageBreak/>
              <w:t>Знать:</w:t>
            </w:r>
            <w:r w:rsidRPr="004E0FBA">
              <w:rPr>
                <w:b/>
                <w:sz w:val="24"/>
                <w:szCs w:val="24"/>
              </w:rPr>
              <w:t xml:space="preserve"> </w:t>
            </w: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Основные понятия виды, свойства измерения и кодирования информации; стандарты государственных требований о защите информации. Основные возможности, предоставляемые современными информационно-коммуникационными технологиями для решения стандартных задач профессиональной деятельности с учетом основных требований информационной безопасности; - информационные процессы профессиональной деятельности; основы теории, нормативную базу, составляющие и пути формирования информационной и библиографической культуры.</w:t>
            </w: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AC48E6">
              <w:rPr>
                <w:b/>
                <w:sz w:val="24"/>
                <w:szCs w:val="24"/>
              </w:rPr>
              <w:t>Уметь:</w:t>
            </w:r>
            <w:r w:rsidRPr="004E0FBA">
              <w:rPr>
                <w:b/>
                <w:sz w:val="24"/>
                <w:szCs w:val="24"/>
              </w:rPr>
              <w:t xml:space="preserve"> </w:t>
            </w: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применять информационно-коммуникационные технологии с учетом основных требований информационной безопасности; осуществлять самодиагностику уровня профессиональной информационной компетентности.</w:t>
            </w: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AC48E6">
              <w:rPr>
                <w:b/>
                <w:sz w:val="24"/>
                <w:szCs w:val="24"/>
              </w:rPr>
              <w:t>Владеть:</w:t>
            </w:r>
            <w:r w:rsidRPr="004E0FBA">
              <w:rPr>
                <w:b/>
                <w:sz w:val="24"/>
                <w:szCs w:val="24"/>
              </w:rPr>
              <w:t xml:space="preserve"> </w:t>
            </w: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навыками применения информационно-</w:t>
            </w:r>
            <w:r w:rsidRPr="004E0FBA">
              <w:rPr>
                <w:b/>
                <w:sz w:val="24"/>
                <w:szCs w:val="24"/>
              </w:rPr>
              <w:lastRenderedPageBreak/>
              <w:t>коммуникационных технологий с учетом основных требований информационной безопасности; - методами повышения уровня информационной культуры для решения задач профессиональной деятельности.</w:t>
            </w:r>
          </w:p>
        </w:tc>
      </w:tr>
      <w:tr w:rsidR="00F80CD2" w:rsidRPr="000135E5" w:rsidTr="00C9688A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0CD2" w:rsidRPr="004E0FBA" w:rsidRDefault="00F80CD2" w:rsidP="00C968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0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ПК-1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0CD2" w:rsidRPr="004E0FBA" w:rsidRDefault="00F80CD2" w:rsidP="00C968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0FBA">
              <w:rPr>
                <w:rFonts w:ascii="Times New Roman" w:hAnsi="Times New Roman" w:cs="Times New Roman"/>
                <w:sz w:val="24"/>
                <w:szCs w:val="24"/>
              </w:rPr>
              <w:t>Способен осуществлять озвучивание и(или) звукоусиление сценического произведени</w:t>
            </w:r>
            <w:r w:rsidRPr="004E0F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CD2" w:rsidRPr="004E0FBA" w:rsidRDefault="00F80CD2" w:rsidP="00C9688A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lastRenderedPageBreak/>
              <w:t>ПК-1.</w:t>
            </w:r>
            <w:r>
              <w:rPr>
                <w:sz w:val="24"/>
                <w:szCs w:val="24"/>
              </w:rPr>
              <w:t xml:space="preserve">1. </w:t>
            </w:r>
            <w:r w:rsidRPr="004E0FBA">
              <w:rPr>
                <w:sz w:val="24"/>
                <w:szCs w:val="24"/>
              </w:rPr>
              <w:t>Знает:</w:t>
            </w:r>
          </w:p>
          <w:p w:rsidR="00F80CD2" w:rsidRPr="006F181E" w:rsidRDefault="00F80CD2" w:rsidP="00C9688A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Технологии и инструментарий</w:t>
            </w:r>
            <w:r w:rsidRPr="006F181E">
              <w:rPr>
                <w:sz w:val="24"/>
                <w:szCs w:val="24"/>
              </w:rPr>
              <w:t xml:space="preserve"> звукорежиссуры</w:t>
            </w: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ПК-1.</w:t>
            </w:r>
            <w:r>
              <w:rPr>
                <w:sz w:val="24"/>
                <w:szCs w:val="24"/>
              </w:rPr>
              <w:t xml:space="preserve">2. </w:t>
            </w:r>
            <w:r w:rsidRPr="004E0FBA">
              <w:rPr>
                <w:sz w:val="24"/>
                <w:szCs w:val="24"/>
              </w:rPr>
              <w:t>Умеет:</w:t>
            </w:r>
          </w:p>
          <w:p w:rsidR="00F80CD2" w:rsidRPr="006F181E" w:rsidRDefault="00F80CD2" w:rsidP="00C9688A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Настраивать совместно с инженерно-техническим персоналом </w:t>
            </w:r>
            <w:r w:rsidRPr="006F181E">
              <w:rPr>
                <w:sz w:val="24"/>
                <w:szCs w:val="24"/>
              </w:rPr>
              <w:lastRenderedPageBreak/>
              <w:t>звуковое оборудование и системы звукоусиления</w:t>
            </w:r>
          </w:p>
          <w:p w:rsidR="00F80CD2" w:rsidRPr="006F181E" w:rsidRDefault="00F80CD2" w:rsidP="00C9688A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ПК-1.</w:t>
            </w:r>
            <w:r>
              <w:rPr>
                <w:sz w:val="24"/>
                <w:szCs w:val="24"/>
              </w:rPr>
              <w:t xml:space="preserve">3. </w:t>
            </w:r>
            <w:r w:rsidRPr="004E0FBA">
              <w:rPr>
                <w:sz w:val="24"/>
                <w:szCs w:val="24"/>
              </w:rPr>
              <w:t>Владеет:</w:t>
            </w:r>
          </w:p>
          <w:p w:rsidR="00F80CD2" w:rsidRPr="006F181E" w:rsidRDefault="00F80CD2" w:rsidP="00C9688A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Приемами и технологиями создания комплекса звукотехнических средств, необходимых для проведения сценических постановок, культурно-массовых программ, концертов</w:t>
            </w:r>
          </w:p>
          <w:p w:rsidR="00F80CD2" w:rsidRPr="006F181E" w:rsidRDefault="00F80CD2" w:rsidP="00C9688A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0CD2" w:rsidRPr="004E0FBA" w:rsidRDefault="00F80CD2" w:rsidP="00C9688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lastRenderedPageBreak/>
              <w:t>Знать:</w:t>
            </w: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Акустические основы звукорежиссуры</w:t>
            </w: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Музыкальную акустику</w:t>
            </w: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Психоакустику</w:t>
            </w: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Звуковое оборудование</w:t>
            </w: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Цифровые аудиотехнологии</w:t>
            </w: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Слуховой анализ</w:t>
            </w: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Теорию и историю музыки</w:t>
            </w: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Физические основы звуковой электроники</w:t>
            </w: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Режиссуру и мастерство актера</w:t>
            </w: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 xml:space="preserve">– Озвучивание открытых пространств и </w:t>
            </w:r>
            <w:r w:rsidRPr="004E0FBA">
              <w:rPr>
                <w:b/>
                <w:sz w:val="24"/>
                <w:szCs w:val="24"/>
              </w:rPr>
              <w:lastRenderedPageBreak/>
              <w:t>закрытых помещений</w:t>
            </w: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Уметь:</w:t>
            </w: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Пользоваться инструкциями по эксплуатации приборов и читать коммутационные схемы.</w:t>
            </w: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Коммутировать и эксплуатировать совместно с инженерно-техническим персоналом звуковое оборудование</w:t>
            </w: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Пользоваться техникой звукоусиления, средствами оперативной технологической связи и коммуникаций</w:t>
            </w: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Организовывать и проводить для зрителей и исполнителей озвучивание и(или) звукоусиление в закрытых помещениях и на открытых пространствах</w:t>
            </w: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Установить и подключить микрофоны согласно схеме расстановки</w:t>
            </w: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Составлять технический райдер звукового оборудования</w:t>
            </w: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Формировать и корректировать средствами звукового оборудования тембры составляющих звукового ряда сценического произведения</w:t>
            </w: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 xml:space="preserve">– Работать с мониторными и зальными микшерными (звукорежиссерскими) пультами, микрофонами, приборами обработки звука, использовать различные стереофонические системы </w:t>
            </w: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Создавать необходимый динамический и частотный баланс, а также пространственное впечатление, соответствующие художественному замыслу сценического произведения</w:t>
            </w: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Осуществлять субъективный (слуховой) и объективный (технический) контроль звучания</w:t>
            </w: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Владеть:</w:t>
            </w: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Приемами и технологиями коммутации звукового оборудования</w:t>
            </w: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Приемами и технологиями настройки звукового оборудования</w:t>
            </w: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Приемами и технологиями подбора микрофонов, составление схем расстановки микрофонов и работа со схемами расстановки микрофонов</w:t>
            </w: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Приемами и технологиями составления технического райдера звукового оборудования</w:t>
            </w: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Приемами и технологиями озвучивания и звукоусиления в закрытых помещениях и на открытых пространствах во время репетиций и выступлений (в зале и на сцене)</w:t>
            </w: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 xml:space="preserve">– Приемами и технологиями обеспечения технического качества звукового ряда в процессе озвучивания и(или) звукоусиления сценического </w:t>
            </w:r>
            <w:r w:rsidRPr="004E0FBA">
              <w:rPr>
                <w:b/>
                <w:sz w:val="24"/>
                <w:szCs w:val="24"/>
              </w:rPr>
              <w:lastRenderedPageBreak/>
              <w:t>произведения</w:t>
            </w: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Приемами контроля работоспособности звукового сценического оборудования</w:t>
            </w: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Приемами и технологиями субъективного (слухового) и объективного (технического) контроля звукового ряда сценического произведения</w:t>
            </w: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</w:tc>
      </w:tr>
      <w:tr w:rsidR="00F80CD2" w:rsidRPr="006F181E" w:rsidTr="00C9688A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0CD2" w:rsidRPr="004E0FBA" w:rsidRDefault="00F80CD2" w:rsidP="00C968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0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ПК-4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0CD2" w:rsidRPr="004E0FBA" w:rsidRDefault="00F80CD2" w:rsidP="00C968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E0FBA">
              <w:rPr>
                <w:rFonts w:ascii="Times New Roman" w:hAnsi="Times New Roman" w:cs="Times New Roman"/>
                <w:sz w:val="24"/>
                <w:szCs w:val="24"/>
              </w:rPr>
              <w:t>Способен создавать художественное звучание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CD2" w:rsidRPr="004E0FBA" w:rsidRDefault="00F80CD2" w:rsidP="00C9688A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1. </w:t>
            </w:r>
            <w:r w:rsidRPr="004E0FBA">
              <w:rPr>
                <w:sz w:val="24"/>
                <w:szCs w:val="24"/>
              </w:rPr>
              <w:t>Знает:</w:t>
            </w:r>
          </w:p>
          <w:p w:rsidR="00F80CD2" w:rsidRPr="006F181E" w:rsidRDefault="00F80CD2" w:rsidP="00C9688A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основные понятия, принципы и технологические процессы формирования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 </w:t>
            </w:r>
          </w:p>
          <w:p w:rsidR="00F80CD2" w:rsidRDefault="00F80CD2" w:rsidP="00C9688A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2. </w:t>
            </w:r>
            <w:r w:rsidRPr="004E0FBA">
              <w:rPr>
                <w:sz w:val="24"/>
                <w:szCs w:val="24"/>
              </w:rPr>
              <w:t>Умеет:</w:t>
            </w:r>
          </w:p>
          <w:p w:rsidR="00F80CD2" w:rsidRPr="006F181E" w:rsidRDefault="00F80CD2" w:rsidP="00C9688A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Разрабатывать совместно с режиссером и(или) продюсером концепцию звукового ряда сценического произведения</w:t>
            </w:r>
          </w:p>
          <w:p w:rsidR="00F80CD2" w:rsidRPr="006F181E" w:rsidRDefault="00F80CD2" w:rsidP="00C9688A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3. </w:t>
            </w:r>
            <w:r w:rsidRPr="004E0FBA">
              <w:rPr>
                <w:sz w:val="24"/>
                <w:szCs w:val="24"/>
              </w:rPr>
              <w:t>Владеет:</w:t>
            </w:r>
          </w:p>
          <w:p w:rsidR="00F80CD2" w:rsidRPr="006F181E" w:rsidRDefault="00F80CD2" w:rsidP="00C9688A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Приемами и технологиями создания звукового ряда сценического произведения</w:t>
            </w:r>
          </w:p>
          <w:p w:rsidR="00F80CD2" w:rsidRPr="006F181E" w:rsidRDefault="00F80CD2" w:rsidP="00C9688A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0CD2" w:rsidRPr="004E0FBA" w:rsidRDefault="00F80CD2" w:rsidP="00C9688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Знать:</w:t>
            </w: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Акустические основы звукорежиссуры</w:t>
            </w: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Музыкальную акустику</w:t>
            </w: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Психоакустику</w:t>
            </w: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Звуковое оборудование</w:t>
            </w: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Цифровые аудиотехнологии</w:t>
            </w: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Слуховой анализ</w:t>
            </w: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Звуковой дизайн</w:t>
            </w: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Теорию и историю музыки</w:t>
            </w: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Музыкальную драматургию</w:t>
            </w: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Массовую музыкальную культуру</w:t>
            </w: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Современные проблемы создания и использования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 xml:space="preserve"> </w:t>
            </w: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Уметь:</w:t>
            </w: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Создавать необходимый динамический и частотный баланс звукового ряда, а также пространственное впечатление, соответствующие художественному замыслу сценического произведения</w:t>
            </w: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Ориентироваться в видах, направлениях, жанрах и стилях в искусстве.</w:t>
            </w: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Создавать финальный звуковой ряд сценического произведения из имеющихся звуковых компонент</w:t>
            </w: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Владеть:</w:t>
            </w: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Приемами и технологиями разработки совместно с режиссером (продюсером) концепции звукового решения сценического произведения</w:t>
            </w: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Приемами и технологиями трансляции звукового ряда сценического произведения на высоком техническом и художественном уровне</w:t>
            </w: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Приемами и технологиями контроля качества звукового ряда сценического произведения</w:t>
            </w: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Приемами и технологиями оценки качества звукового ряда сценического произведения</w:t>
            </w:r>
          </w:p>
        </w:tc>
      </w:tr>
      <w:tr w:rsidR="00F80CD2" w:rsidRPr="006F181E" w:rsidTr="00C9688A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0CD2" w:rsidRPr="004E0FBA" w:rsidRDefault="00F80CD2" w:rsidP="00C968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0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ПК-7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0CD2" w:rsidRPr="004E0FBA" w:rsidRDefault="00F80CD2" w:rsidP="00C9688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0FBA">
              <w:rPr>
                <w:rFonts w:ascii="Times New Roman" w:hAnsi="Times New Roman" w:cs="Times New Roman"/>
                <w:sz w:val="24"/>
                <w:szCs w:val="24"/>
              </w:rPr>
              <w:t>Способен осуществлят</w:t>
            </w:r>
            <w:r w:rsidRPr="004E0F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ь отслеживание тенденций в области звукорежиссуры сценических искусств и внедрение новых технологий их звукоусиления и(или) озвучивания, звукозаписи, монтажа, сведения и экспертной оценки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CD2" w:rsidRPr="004E0FBA" w:rsidRDefault="00F80CD2" w:rsidP="00C9688A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lastRenderedPageBreak/>
              <w:t>ПК-7.</w:t>
            </w:r>
            <w:r>
              <w:rPr>
                <w:sz w:val="24"/>
                <w:szCs w:val="24"/>
              </w:rPr>
              <w:t xml:space="preserve">1. </w:t>
            </w:r>
            <w:r w:rsidRPr="004E0FBA">
              <w:rPr>
                <w:sz w:val="24"/>
                <w:szCs w:val="24"/>
              </w:rPr>
              <w:t>Знает:</w:t>
            </w:r>
          </w:p>
          <w:p w:rsidR="00F80CD2" w:rsidRPr="006F181E" w:rsidRDefault="00F80CD2" w:rsidP="00C9688A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Современные </w:t>
            </w:r>
            <w:r w:rsidRPr="006F181E">
              <w:rPr>
                <w:sz w:val="24"/>
                <w:szCs w:val="24"/>
              </w:rPr>
              <w:lastRenderedPageBreak/>
              <w:t>тенденции формирования и развития звукорежиссуры сценических искусств</w:t>
            </w: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ПК-7.</w:t>
            </w:r>
            <w:r>
              <w:rPr>
                <w:sz w:val="24"/>
                <w:szCs w:val="24"/>
              </w:rPr>
              <w:t xml:space="preserve">2. </w:t>
            </w:r>
            <w:r w:rsidRPr="004E0FBA">
              <w:rPr>
                <w:sz w:val="24"/>
                <w:szCs w:val="24"/>
              </w:rPr>
              <w:t>Умеет:</w:t>
            </w:r>
          </w:p>
          <w:p w:rsidR="00F80CD2" w:rsidRPr="006F181E" w:rsidRDefault="00F80CD2" w:rsidP="00C9688A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Использовать информацию о новинках звукотехнического оборудования и программного обеспечения для решения творческих задач</w:t>
            </w: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ПК-7.</w:t>
            </w:r>
            <w:r>
              <w:rPr>
                <w:sz w:val="24"/>
                <w:szCs w:val="24"/>
              </w:rPr>
              <w:t xml:space="preserve">3. </w:t>
            </w:r>
            <w:r w:rsidRPr="004E0FBA">
              <w:rPr>
                <w:sz w:val="24"/>
                <w:szCs w:val="24"/>
              </w:rPr>
              <w:t>Владеет:</w:t>
            </w:r>
          </w:p>
          <w:p w:rsidR="00F80CD2" w:rsidRPr="006F181E" w:rsidRDefault="00F80CD2" w:rsidP="00C9688A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4E0FBA">
              <w:rPr>
                <w:sz w:val="24"/>
                <w:szCs w:val="24"/>
              </w:rPr>
              <w:t xml:space="preserve">– Способностью и готовностью к </w:t>
            </w:r>
            <w:r w:rsidRPr="006F181E">
              <w:rPr>
                <w:sz w:val="24"/>
                <w:szCs w:val="24"/>
              </w:rPr>
              <w:t>отслеживанию тенденций в области звукорежиссуры сценических искусств и внедрению новых технологий звукозаписи, звукоусиления и озвучивания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0CD2" w:rsidRPr="004E0FBA" w:rsidRDefault="00F80CD2" w:rsidP="00C9688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lastRenderedPageBreak/>
              <w:t>Знать:</w:t>
            </w: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 xml:space="preserve">– Современные тенденции формирования и </w:t>
            </w:r>
            <w:r w:rsidRPr="004E0FBA">
              <w:rPr>
                <w:b/>
                <w:sz w:val="24"/>
                <w:szCs w:val="24"/>
              </w:rPr>
              <w:lastRenderedPageBreak/>
              <w:t>развития звукорежиссуры сценических искусств</w:t>
            </w: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Новые техники и технологии звукозаписи, звукоусиления и озвучивания</w:t>
            </w: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Уметь:</w:t>
            </w: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Использовать информацию о новинках звукотехнического оборудования и программного обеспечения для решения творческих задач</w:t>
            </w: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Проявлять креативность профессионального мышления</w:t>
            </w: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Владеть:</w:t>
            </w:r>
          </w:p>
          <w:p w:rsidR="00F80CD2" w:rsidRPr="004E0FBA" w:rsidRDefault="00F80CD2" w:rsidP="00C9688A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4E0FBA">
              <w:rPr>
                <w:b/>
                <w:sz w:val="24"/>
                <w:szCs w:val="24"/>
              </w:rPr>
              <w:t>– Способностью и готовностью к отслеживанию тенденций в области звукорежиссуры сценических искусств и внедрению новых технологий звукозаписи, звукоусиления и озвучивания</w:t>
            </w:r>
          </w:p>
        </w:tc>
      </w:tr>
    </w:tbl>
    <w:p w:rsidR="002909F5" w:rsidRDefault="002909F5" w:rsidP="00C9688A">
      <w:pPr>
        <w:pStyle w:val="2"/>
      </w:pPr>
      <w:bookmarkStart w:id="2" w:name="_Toc6506054"/>
      <w:bookmarkEnd w:id="2"/>
    </w:p>
    <w:p w:rsidR="00C9688A" w:rsidRDefault="00C9688A" w:rsidP="00C9688A"/>
    <w:p w:rsidR="00C9688A" w:rsidRPr="001919E7" w:rsidRDefault="00C9688A" w:rsidP="00C9688A">
      <w:pPr>
        <w:autoSpaceDE w:val="0"/>
        <w:autoSpaceDN w:val="0"/>
        <w:adjustRightInd w:val="0"/>
        <w:jc w:val="center"/>
        <w:rPr>
          <w:color w:val="000000"/>
          <w:lang w:bidi="mr-IN"/>
        </w:rPr>
      </w:pPr>
      <w:r w:rsidRPr="001919E7">
        <w:rPr>
          <w:b/>
          <w:lang w:eastAsia="en-US"/>
        </w:rPr>
        <w:t>Раздел 2. Типовые и оригинальные контрольные задания</w:t>
      </w:r>
    </w:p>
    <w:p w:rsidR="00C9688A" w:rsidRPr="001919E7" w:rsidRDefault="00C9688A" w:rsidP="00C9688A">
      <w:pPr>
        <w:autoSpaceDE w:val="0"/>
        <w:autoSpaceDN w:val="0"/>
        <w:adjustRightInd w:val="0"/>
        <w:jc w:val="center"/>
        <w:rPr>
          <w:b/>
        </w:rPr>
      </w:pPr>
      <w:bookmarkStart w:id="3" w:name="_Hlk89194545"/>
      <w:r w:rsidRPr="001919E7">
        <w:rPr>
          <w:b/>
        </w:rPr>
        <w:t>2.1. Задания реконструктивного уровня:</w:t>
      </w:r>
    </w:p>
    <w:bookmarkEnd w:id="3"/>
    <w:p w:rsidR="00C9688A" w:rsidRPr="001919E7" w:rsidRDefault="00C9688A" w:rsidP="00C9688A">
      <w:pPr>
        <w:autoSpaceDE w:val="0"/>
        <w:autoSpaceDN w:val="0"/>
        <w:adjustRightInd w:val="0"/>
        <w:rPr>
          <w:b/>
          <w:bCs/>
          <w:color w:val="000000"/>
          <w:lang w:bidi="mr-IN"/>
        </w:rPr>
      </w:pPr>
      <w:r w:rsidRPr="001919E7">
        <w:rPr>
          <w:b/>
        </w:rPr>
        <w:t xml:space="preserve">                          </w:t>
      </w:r>
    </w:p>
    <w:p w:rsidR="00C9688A" w:rsidRDefault="00C9688A" w:rsidP="00C9688A">
      <w:pPr>
        <w:jc w:val="center"/>
        <w:rPr>
          <w:b/>
          <w:bCs/>
        </w:rPr>
      </w:pPr>
      <w:r w:rsidRPr="001919E7">
        <w:rPr>
          <w:b/>
          <w:bCs/>
        </w:rPr>
        <w:t>Комплект тестовых заданий</w:t>
      </w:r>
    </w:p>
    <w:p w:rsidR="00C9688A" w:rsidRDefault="00C9688A" w:rsidP="00C9688A">
      <w:pPr>
        <w:jc w:val="center"/>
        <w:rPr>
          <w:b/>
          <w:bCs/>
        </w:rPr>
      </w:pPr>
    </w:p>
    <w:p w:rsidR="00C9688A" w:rsidRPr="00B06B91" w:rsidRDefault="00C9688A" w:rsidP="00C9688A">
      <w:pPr>
        <w:tabs>
          <w:tab w:val="left" w:pos="708"/>
        </w:tabs>
        <w:spacing w:before="60"/>
        <w:ind w:left="709" w:hanging="709"/>
        <w:jc w:val="center"/>
        <w:rPr>
          <w:b/>
          <w:sz w:val="28"/>
          <w:szCs w:val="28"/>
        </w:rPr>
      </w:pPr>
      <w:r w:rsidRPr="00B06B91">
        <w:rPr>
          <w:b/>
          <w:sz w:val="28"/>
          <w:szCs w:val="28"/>
        </w:rPr>
        <w:t>Тестовые задания</w:t>
      </w:r>
      <w:r>
        <w:rPr>
          <w:b/>
          <w:sz w:val="28"/>
          <w:szCs w:val="28"/>
        </w:rPr>
        <w:t xml:space="preserve"> (ПК-1, ПК-4, ПК-7)</w:t>
      </w:r>
    </w:p>
    <w:p w:rsidR="00C9688A" w:rsidRPr="00C9688A" w:rsidRDefault="00C9688A" w:rsidP="00C9688A"/>
    <w:p w:rsidR="002909F5" w:rsidRDefault="002909F5">
      <w:pPr>
        <w:rPr>
          <w:b/>
        </w:rPr>
      </w:pPr>
    </w:p>
    <w:p w:rsidR="00C9688A" w:rsidRDefault="00C9688A" w:rsidP="00C9688A">
      <w:pPr>
        <w:widowControl w:val="0"/>
        <w:numPr>
          <w:ilvl w:val="0"/>
          <w:numId w:val="36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</w:rPr>
      </w:pPr>
      <w:r>
        <w:rPr>
          <w:rFonts w:ascii="HelveticaNeue-Bold" w:hAnsi="HelveticaNeue-Bold" w:cs="HelveticaNeue-Bold"/>
          <w:b/>
          <w:bCs/>
          <w:color w:val="000000"/>
        </w:rPr>
        <w:t>Единица измерения частоты звуковых колебаний:</w:t>
      </w:r>
    </w:p>
    <w:p w:rsidR="00C9688A" w:rsidRDefault="00C9688A" w:rsidP="00C9688A">
      <w:pPr>
        <w:widowControl w:val="0"/>
        <w:numPr>
          <w:ilvl w:val="0"/>
          <w:numId w:val="6"/>
        </w:numPr>
        <w:tabs>
          <w:tab w:val="left" w:pos="20"/>
          <w:tab w:val="left" w:pos="360"/>
        </w:tabs>
        <w:autoSpaceDE w:val="0"/>
        <w:autoSpaceDN w:val="0"/>
        <w:adjustRightInd w:val="0"/>
        <w:ind w:left="926" w:hanging="927"/>
        <w:rPr>
          <w:rFonts w:ascii="HelveticaNeue" w:hAnsi="HelveticaNeue" w:cs="HelveticaNeue"/>
          <w:color w:val="000000"/>
        </w:rPr>
      </w:pPr>
      <w:r>
        <w:rPr>
          <w:rFonts w:ascii="HelveticaNeue" w:hAnsi="HelveticaNeue" w:cs="HelveticaNeue"/>
          <w:color w:val="000000"/>
        </w:rPr>
        <w:t>Децибел</w:t>
      </w:r>
    </w:p>
    <w:p w:rsidR="00C9688A" w:rsidRDefault="00C9688A" w:rsidP="00C9688A">
      <w:pPr>
        <w:widowControl w:val="0"/>
        <w:numPr>
          <w:ilvl w:val="0"/>
          <w:numId w:val="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Герц</w:t>
      </w:r>
    </w:p>
    <w:p w:rsidR="00C9688A" w:rsidRDefault="00C9688A" w:rsidP="00C9688A">
      <w:pPr>
        <w:widowControl w:val="0"/>
        <w:numPr>
          <w:ilvl w:val="0"/>
          <w:numId w:val="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Ом</w:t>
      </w:r>
    </w:p>
    <w:p w:rsidR="00C9688A" w:rsidRDefault="00C9688A" w:rsidP="00C9688A">
      <w:pPr>
        <w:widowControl w:val="0"/>
        <w:numPr>
          <w:ilvl w:val="0"/>
          <w:numId w:val="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Вольт</w:t>
      </w:r>
    </w:p>
    <w:p w:rsidR="00C9688A" w:rsidRDefault="00C9688A" w:rsidP="00C9688A">
      <w:pPr>
        <w:widowControl w:val="0"/>
        <w:numPr>
          <w:ilvl w:val="0"/>
          <w:numId w:val="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Ампер</w:t>
      </w:r>
    </w:p>
    <w:p w:rsidR="00C9688A" w:rsidRDefault="00C9688A" w:rsidP="00C9688A">
      <w:pPr>
        <w:widowControl w:val="0"/>
        <w:autoSpaceDE w:val="0"/>
        <w:autoSpaceDN w:val="0"/>
        <w:adjustRightInd w:val="0"/>
        <w:ind w:firstLine="566"/>
        <w:rPr>
          <w:rFonts w:ascii="HelveticaNeue" w:hAnsi="HelveticaNeue" w:cs="HelveticaNeue"/>
          <w:color w:val="000000"/>
          <w:u w:color="000000"/>
        </w:rPr>
      </w:pPr>
    </w:p>
    <w:p w:rsidR="00C9688A" w:rsidRDefault="00C9688A" w:rsidP="00C9688A">
      <w:pPr>
        <w:widowControl w:val="0"/>
        <w:numPr>
          <w:ilvl w:val="0"/>
          <w:numId w:val="37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Инфразвуком называется звук с частотой:</w:t>
      </w:r>
    </w:p>
    <w:p w:rsidR="00C9688A" w:rsidRDefault="00C9688A" w:rsidP="00C9688A">
      <w:pPr>
        <w:widowControl w:val="0"/>
        <w:numPr>
          <w:ilvl w:val="0"/>
          <w:numId w:val="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Ниже 50 Hz</w:t>
      </w:r>
    </w:p>
    <w:p w:rsidR="00C9688A" w:rsidRDefault="00C9688A" w:rsidP="00C9688A">
      <w:pPr>
        <w:widowControl w:val="0"/>
        <w:numPr>
          <w:ilvl w:val="0"/>
          <w:numId w:val="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lastRenderedPageBreak/>
        <w:t>Выше 1000 Hz</w:t>
      </w:r>
    </w:p>
    <w:p w:rsidR="00C9688A" w:rsidRDefault="00C9688A" w:rsidP="00C9688A">
      <w:pPr>
        <w:widowControl w:val="0"/>
        <w:numPr>
          <w:ilvl w:val="0"/>
          <w:numId w:val="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Ниже 20 Hz</w:t>
      </w:r>
    </w:p>
    <w:p w:rsidR="00C9688A" w:rsidRDefault="00C9688A" w:rsidP="00C9688A">
      <w:pPr>
        <w:widowControl w:val="0"/>
        <w:numPr>
          <w:ilvl w:val="0"/>
          <w:numId w:val="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Выше 20 kHz</w:t>
      </w:r>
    </w:p>
    <w:p w:rsidR="00C9688A" w:rsidRDefault="00C9688A" w:rsidP="00C9688A">
      <w:pPr>
        <w:widowControl w:val="0"/>
        <w:numPr>
          <w:ilvl w:val="0"/>
          <w:numId w:val="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Выше 1 GHz</w:t>
      </w:r>
    </w:p>
    <w:p w:rsidR="00C9688A" w:rsidRDefault="00C9688A" w:rsidP="00C9688A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C9688A" w:rsidRDefault="00C9688A" w:rsidP="00C9688A">
      <w:pPr>
        <w:widowControl w:val="0"/>
        <w:numPr>
          <w:ilvl w:val="0"/>
          <w:numId w:val="38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Ультразвуком называется звук с частотой:</w:t>
      </w:r>
    </w:p>
    <w:p w:rsidR="00C9688A" w:rsidRDefault="00C9688A" w:rsidP="00C9688A">
      <w:pPr>
        <w:widowControl w:val="0"/>
        <w:numPr>
          <w:ilvl w:val="0"/>
          <w:numId w:val="3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Ниже 50 Hz</w:t>
      </w:r>
    </w:p>
    <w:p w:rsidR="00C9688A" w:rsidRDefault="00C9688A" w:rsidP="00C9688A">
      <w:pPr>
        <w:widowControl w:val="0"/>
        <w:numPr>
          <w:ilvl w:val="0"/>
          <w:numId w:val="3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Выше 1000 Hz</w:t>
      </w:r>
    </w:p>
    <w:p w:rsidR="00C9688A" w:rsidRDefault="00C9688A" w:rsidP="00C9688A">
      <w:pPr>
        <w:widowControl w:val="0"/>
        <w:numPr>
          <w:ilvl w:val="0"/>
          <w:numId w:val="3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Ниже 20 Hz</w:t>
      </w:r>
    </w:p>
    <w:p w:rsidR="00C9688A" w:rsidRDefault="00C9688A" w:rsidP="00C9688A">
      <w:pPr>
        <w:widowControl w:val="0"/>
        <w:numPr>
          <w:ilvl w:val="0"/>
          <w:numId w:val="3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Выше 20 kHz</w:t>
      </w:r>
    </w:p>
    <w:p w:rsidR="00C9688A" w:rsidRDefault="00C9688A" w:rsidP="00C9688A">
      <w:pPr>
        <w:widowControl w:val="0"/>
        <w:numPr>
          <w:ilvl w:val="0"/>
          <w:numId w:val="3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Выше 1 GHz</w:t>
      </w:r>
    </w:p>
    <w:p w:rsidR="00C9688A" w:rsidRDefault="00C9688A" w:rsidP="00C9688A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C9688A" w:rsidRDefault="00C9688A" w:rsidP="00C9688A">
      <w:pPr>
        <w:widowControl w:val="0"/>
        <w:numPr>
          <w:ilvl w:val="0"/>
          <w:numId w:val="39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Гиперзвуком называется звук с частотой:</w:t>
      </w:r>
    </w:p>
    <w:p w:rsidR="00C9688A" w:rsidRDefault="00C9688A" w:rsidP="00C9688A">
      <w:pPr>
        <w:widowControl w:val="0"/>
        <w:numPr>
          <w:ilvl w:val="0"/>
          <w:numId w:val="3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Ниже 50 Hz</w:t>
      </w:r>
    </w:p>
    <w:p w:rsidR="00C9688A" w:rsidRDefault="00C9688A" w:rsidP="00C9688A">
      <w:pPr>
        <w:widowControl w:val="0"/>
        <w:numPr>
          <w:ilvl w:val="0"/>
          <w:numId w:val="3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Выше 1000 Hz</w:t>
      </w:r>
    </w:p>
    <w:p w:rsidR="00C9688A" w:rsidRDefault="00C9688A" w:rsidP="00C9688A">
      <w:pPr>
        <w:widowControl w:val="0"/>
        <w:numPr>
          <w:ilvl w:val="0"/>
          <w:numId w:val="3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Ниже 20 Hz</w:t>
      </w:r>
    </w:p>
    <w:p w:rsidR="00C9688A" w:rsidRDefault="00C9688A" w:rsidP="00C9688A">
      <w:pPr>
        <w:widowControl w:val="0"/>
        <w:numPr>
          <w:ilvl w:val="0"/>
          <w:numId w:val="3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Выше 20 kHz</w:t>
      </w:r>
    </w:p>
    <w:p w:rsidR="00C9688A" w:rsidRDefault="00C9688A" w:rsidP="00C9688A">
      <w:pPr>
        <w:widowControl w:val="0"/>
        <w:numPr>
          <w:ilvl w:val="0"/>
          <w:numId w:val="3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Выше 1 GHz</w:t>
      </w:r>
    </w:p>
    <w:p w:rsidR="00C9688A" w:rsidRDefault="00C9688A" w:rsidP="00C9688A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val="single" w:color="000000"/>
        </w:rPr>
      </w:pPr>
    </w:p>
    <w:p w:rsidR="00C9688A" w:rsidRDefault="00C9688A" w:rsidP="00C9688A">
      <w:pPr>
        <w:widowControl w:val="0"/>
        <w:numPr>
          <w:ilvl w:val="0"/>
          <w:numId w:val="40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Приблизительная скорость распространения звуковых волн в воздухе:</w:t>
      </w:r>
    </w:p>
    <w:p w:rsidR="00C9688A" w:rsidRDefault="00C9688A" w:rsidP="00C9688A">
      <w:pPr>
        <w:widowControl w:val="0"/>
        <w:numPr>
          <w:ilvl w:val="0"/>
          <w:numId w:val="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0.34 мм/с</w:t>
      </w:r>
    </w:p>
    <w:p w:rsidR="00C9688A" w:rsidRDefault="00C9688A" w:rsidP="00C9688A">
      <w:pPr>
        <w:widowControl w:val="0"/>
        <w:numPr>
          <w:ilvl w:val="0"/>
          <w:numId w:val="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3.4 м/с</w:t>
      </w:r>
    </w:p>
    <w:p w:rsidR="00C9688A" w:rsidRDefault="00C9688A" w:rsidP="00C9688A">
      <w:pPr>
        <w:widowControl w:val="0"/>
        <w:numPr>
          <w:ilvl w:val="0"/>
          <w:numId w:val="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34 м/с</w:t>
      </w:r>
    </w:p>
    <w:p w:rsidR="00C9688A" w:rsidRDefault="00C9688A" w:rsidP="00C9688A">
      <w:pPr>
        <w:widowControl w:val="0"/>
        <w:numPr>
          <w:ilvl w:val="0"/>
          <w:numId w:val="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340 м/с</w:t>
      </w:r>
    </w:p>
    <w:p w:rsidR="00C9688A" w:rsidRDefault="00C9688A" w:rsidP="00C9688A">
      <w:pPr>
        <w:widowControl w:val="0"/>
        <w:numPr>
          <w:ilvl w:val="0"/>
          <w:numId w:val="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3400 м/с</w:t>
      </w:r>
    </w:p>
    <w:p w:rsidR="00C9688A" w:rsidRDefault="00C9688A" w:rsidP="00C9688A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C9688A" w:rsidRDefault="00C9688A" w:rsidP="00C9688A">
      <w:pPr>
        <w:widowControl w:val="0"/>
        <w:numPr>
          <w:ilvl w:val="0"/>
          <w:numId w:val="41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Изменение воспринимаемой частоты, вследствие движения источника звука:</w:t>
      </w:r>
    </w:p>
    <w:p w:rsidR="00C9688A" w:rsidRDefault="00C9688A" w:rsidP="00C9688A">
      <w:pPr>
        <w:widowControl w:val="0"/>
        <w:numPr>
          <w:ilvl w:val="0"/>
          <w:numId w:val="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Эффект Холла</w:t>
      </w:r>
    </w:p>
    <w:p w:rsidR="00C9688A" w:rsidRDefault="00C9688A" w:rsidP="00C9688A">
      <w:pPr>
        <w:widowControl w:val="0"/>
        <w:numPr>
          <w:ilvl w:val="0"/>
          <w:numId w:val="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Эффект Доплера</w:t>
      </w:r>
    </w:p>
    <w:p w:rsidR="00C9688A" w:rsidRDefault="00C9688A" w:rsidP="00C9688A">
      <w:pPr>
        <w:widowControl w:val="0"/>
        <w:numPr>
          <w:ilvl w:val="0"/>
          <w:numId w:val="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Эффект Комптона</w:t>
      </w:r>
    </w:p>
    <w:p w:rsidR="00C9688A" w:rsidRDefault="00C9688A" w:rsidP="00C9688A">
      <w:pPr>
        <w:widowControl w:val="0"/>
        <w:numPr>
          <w:ilvl w:val="0"/>
          <w:numId w:val="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Эффект Казимира</w:t>
      </w:r>
    </w:p>
    <w:p w:rsidR="00C9688A" w:rsidRDefault="00C9688A" w:rsidP="00C9688A">
      <w:pPr>
        <w:widowControl w:val="0"/>
        <w:numPr>
          <w:ilvl w:val="0"/>
          <w:numId w:val="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Эффект Даннинга-Крюгера</w:t>
      </w:r>
    </w:p>
    <w:p w:rsidR="00C9688A" w:rsidRDefault="00C9688A" w:rsidP="00C9688A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C9688A" w:rsidRDefault="00C9688A" w:rsidP="00C9688A">
      <w:pPr>
        <w:widowControl w:val="0"/>
        <w:numPr>
          <w:ilvl w:val="0"/>
          <w:numId w:val="42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Искривление звукового луча в неоднородной среде:</w:t>
      </w:r>
    </w:p>
    <w:p w:rsidR="00C9688A" w:rsidRDefault="00C9688A" w:rsidP="00C9688A">
      <w:pPr>
        <w:widowControl w:val="0"/>
        <w:numPr>
          <w:ilvl w:val="0"/>
          <w:numId w:val="1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Рефракция</w:t>
      </w:r>
    </w:p>
    <w:p w:rsidR="00C9688A" w:rsidRDefault="00C9688A" w:rsidP="00C9688A">
      <w:pPr>
        <w:widowControl w:val="0"/>
        <w:numPr>
          <w:ilvl w:val="0"/>
          <w:numId w:val="1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Дифракция</w:t>
      </w:r>
    </w:p>
    <w:p w:rsidR="00C9688A" w:rsidRDefault="00C9688A" w:rsidP="00C9688A">
      <w:pPr>
        <w:widowControl w:val="0"/>
        <w:numPr>
          <w:ilvl w:val="0"/>
          <w:numId w:val="1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Интерференция</w:t>
      </w:r>
    </w:p>
    <w:p w:rsidR="00C9688A" w:rsidRDefault="00C9688A" w:rsidP="00C9688A">
      <w:pPr>
        <w:widowControl w:val="0"/>
        <w:numPr>
          <w:ilvl w:val="0"/>
          <w:numId w:val="1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Поляризация</w:t>
      </w:r>
    </w:p>
    <w:p w:rsidR="00C9688A" w:rsidRDefault="00C9688A" w:rsidP="00C9688A">
      <w:pPr>
        <w:widowControl w:val="0"/>
        <w:numPr>
          <w:ilvl w:val="0"/>
          <w:numId w:val="1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Дисперсия</w:t>
      </w:r>
    </w:p>
    <w:p w:rsidR="00C9688A" w:rsidRDefault="00C9688A" w:rsidP="00C9688A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C9688A" w:rsidRDefault="00C9688A" w:rsidP="00C9688A">
      <w:pPr>
        <w:widowControl w:val="0"/>
        <w:numPr>
          <w:ilvl w:val="0"/>
          <w:numId w:val="43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Зависимость фазовой скорости звуковой волны от частоты:</w:t>
      </w:r>
    </w:p>
    <w:p w:rsidR="00C9688A" w:rsidRDefault="00C9688A" w:rsidP="00C9688A">
      <w:pPr>
        <w:widowControl w:val="0"/>
        <w:numPr>
          <w:ilvl w:val="0"/>
          <w:numId w:val="1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Рефракция</w:t>
      </w:r>
    </w:p>
    <w:p w:rsidR="00C9688A" w:rsidRDefault="00C9688A" w:rsidP="00C9688A">
      <w:pPr>
        <w:widowControl w:val="0"/>
        <w:numPr>
          <w:ilvl w:val="0"/>
          <w:numId w:val="1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Дифракция</w:t>
      </w:r>
    </w:p>
    <w:p w:rsidR="00C9688A" w:rsidRDefault="00C9688A" w:rsidP="00C9688A">
      <w:pPr>
        <w:widowControl w:val="0"/>
        <w:numPr>
          <w:ilvl w:val="0"/>
          <w:numId w:val="1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Интерференция</w:t>
      </w:r>
    </w:p>
    <w:p w:rsidR="00C9688A" w:rsidRDefault="00C9688A" w:rsidP="00C9688A">
      <w:pPr>
        <w:widowControl w:val="0"/>
        <w:numPr>
          <w:ilvl w:val="0"/>
          <w:numId w:val="1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Поляризация</w:t>
      </w:r>
    </w:p>
    <w:p w:rsidR="00C9688A" w:rsidRDefault="00C9688A" w:rsidP="00C9688A">
      <w:pPr>
        <w:widowControl w:val="0"/>
        <w:numPr>
          <w:ilvl w:val="0"/>
          <w:numId w:val="1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Дисперсия</w:t>
      </w:r>
    </w:p>
    <w:p w:rsidR="00C9688A" w:rsidRDefault="00C9688A" w:rsidP="00C9688A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C9688A" w:rsidRDefault="00C9688A" w:rsidP="00C9688A">
      <w:pPr>
        <w:widowControl w:val="0"/>
        <w:numPr>
          <w:ilvl w:val="0"/>
          <w:numId w:val="44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Взаимное увеличение или уменьшение результирующей амплитуды нескольких когерентных волн:</w:t>
      </w:r>
    </w:p>
    <w:p w:rsidR="00C9688A" w:rsidRDefault="00C9688A" w:rsidP="00C9688A">
      <w:pPr>
        <w:widowControl w:val="0"/>
        <w:numPr>
          <w:ilvl w:val="0"/>
          <w:numId w:val="1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Рефракция</w:t>
      </w:r>
    </w:p>
    <w:p w:rsidR="00C9688A" w:rsidRDefault="00C9688A" w:rsidP="00C9688A">
      <w:pPr>
        <w:widowControl w:val="0"/>
        <w:numPr>
          <w:ilvl w:val="0"/>
          <w:numId w:val="1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Дифракция</w:t>
      </w:r>
    </w:p>
    <w:p w:rsidR="00C9688A" w:rsidRDefault="00C9688A" w:rsidP="00C9688A">
      <w:pPr>
        <w:widowControl w:val="0"/>
        <w:numPr>
          <w:ilvl w:val="0"/>
          <w:numId w:val="1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Интерференция</w:t>
      </w:r>
    </w:p>
    <w:p w:rsidR="00C9688A" w:rsidRDefault="00C9688A" w:rsidP="00C9688A">
      <w:pPr>
        <w:widowControl w:val="0"/>
        <w:numPr>
          <w:ilvl w:val="0"/>
          <w:numId w:val="1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lastRenderedPageBreak/>
        <w:t>Поляризация</w:t>
      </w:r>
    </w:p>
    <w:p w:rsidR="00C9688A" w:rsidRDefault="00C9688A" w:rsidP="00C9688A">
      <w:pPr>
        <w:widowControl w:val="0"/>
        <w:numPr>
          <w:ilvl w:val="0"/>
          <w:numId w:val="1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Дисперсия</w:t>
      </w:r>
    </w:p>
    <w:p w:rsidR="00C9688A" w:rsidRDefault="00C9688A" w:rsidP="00C9688A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C9688A" w:rsidRDefault="00C9688A" w:rsidP="00C9688A">
      <w:pPr>
        <w:widowControl w:val="0"/>
        <w:numPr>
          <w:ilvl w:val="0"/>
          <w:numId w:val="45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Сетевой протокол передачи звука через IP:</w:t>
      </w:r>
    </w:p>
    <w:p w:rsidR="00C9688A" w:rsidRDefault="00C9688A" w:rsidP="00C9688A">
      <w:pPr>
        <w:widowControl w:val="0"/>
        <w:numPr>
          <w:ilvl w:val="0"/>
          <w:numId w:val="1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DANTE</w:t>
      </w:r>
    </w:p>
    <w:p w:rsidR="00C9688A" w:rsidRDefault="00C9688A" w:rsidP="00C9688A">
      <w:pPr>
        <w:widowControl w:val="0"/>
        <w:numPr>
          <w:ilvl w:val="0"/>
          <w:numId w:val="1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AES3</w:t>
      </w:r>
    </w:p>
    <w:p w:rsidR="00C9688A" w:rsidRDefault="00C9688A" w:rsidP="00C9688A">
      <w:pPr>
        <w:widowControl w:val="0"/>
        <w:numPr>
          <w:ilvl w:val="0"/>
          <w:numId w:val="1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ADAT</w:t>
      </w:r>
    </w:p>
    <w:p w:rsidR="00C9688A" w:rsidRDefault="00C9688A" w:rsidP="00C9688A">
      <w:pPr>
        <w:widowControl w:val="0"/>
        <w:numPr>
          <w:ilvl w:val="0"/>
          <w:numId w:val="1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SPDIF</w:t>
      </w:r>
    </w:p>
    <w:p w:rsidR="00C9688A" w:rsidRDefault="00C9688A" w:rsidP="00C9688A">
      <w:pPr>
        <w:widowControl w:val="0"/>
        <w:numPr>
          <w:ilvl w:val="0"/>
          <w:numId w:val="1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MADI</w:t>
      </w:r>
    </w:p>
    <w:p w:rsidR="00C9688A" w:rsidRDefault="00C9688A" w:rsidP="00C9688A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C9688A" w:rsidRDefault="00C9688A" w:rsidP="00C9688A">
      <w:pPr>
        <w:widowControl w:val="0"/>
        <w:numPr>
          <w:ilvl w:val="0"/>
          <w:numId w:val="46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Совмещённая микрофонная стереосистема:</w:t>
      </w:r>
    </w:p>
    <w:p w:rsidR="00C9688A" w:rsidRDefault="00C9688A" w:rsidP="00C9688A">
      <w:pPr>
        <w:widowControl w:val="0"/>
        <w:numPr>
          <w:ilvl w:val="0"/>
          <w:numId w:val="1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ORTF</w:t>
      </w:r>
    </w:p>
    <w:p w:rsidR="00C9688A" w:rsidRDefault="00C9688A" w:rsidP="00C9688A">
      <w:pPr>
        <w:widowControl w:val="0"/>
        <w:numPr>
          <w:ilvl w:val="0"/>
          <w:numId w:val="1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MS</w:t>
      </w:r>
    </w:p>
    <w:p w:rsidR="00C9688A" w:rsidRDefault="00C9688A" w:rsidP="00C9688A">
      <w:pPr>
        <w:widowControl w:val="0"/>
        <w:numPr>
          <w:ilvl w:val="0"/>
          <w:numId w:val="1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DIN</w:t>
      </w:r>
    </w:p>
    <w:p w:rsidR="00C9688A" w:rsidRDefault="00C9688A" w:rsidP="00C9688A">
      <w:pPr>
        <w:widowControl w:val="0"/>
        <w:numPr>
          <w:ilvl w:val="0"/>
          <w:numId w:val="1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NOS</w:t>
      </w:r>
    </w:p>
    <w:p w:rsidR="00C9688A" w:rsidRDefault="00C9688A" w:rsidP="00C9688A">
      <w:pPr>
        <w:widowControl w:val="0"/>
        <w:numPr>
          <w:ilvl w:val="0"/>
          <w:numId w:val="1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AB</w:t>
      </w:r>
    </w:p>
    <w:p w:rsidR="00C9688A" w:rsidRDefault="00C9688A" w:rsidP="00C9688A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C9688A" w:rsidRDefault="00C9688A" w:rsidP="00C9688A">
      <w:pPr>
        <w:widowControl w:val="0"/>
        <w:numPr>
          <w:ilvl w:val="0"/>
          <w:numId w:val="47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Разнесённая (раздельная) микрофонная стереосистема:</w:t>
      </w:r>
    </w:p>
    <w:p w:rsidR="00C9688A" w:rsidRDefault="00C9688A" w:rsidP="00C9688A">
      <w:pPr>
        <w:widowControl w:val="0"/>
        <w:numPr>
          <w:ilvl w:val="0"/>
          <w:numId w:val="1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ORTF</w:t>
      </w:r>
    </w:p>
    <w:p w:rsidR="00C9688A" w:rsidRDefault="00C9688A" w:rsidP="00C9688A">
      <w:pPr>
        <w:widowControl w:val="0"/>
        <w:numPr>
          <w:ilvl w:val="0"/>
          <w:numId w:val="1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MS</w:t>
      </w:r>
    </w:p>
    <w:p w:rsidR="00C9688A" w:rsidRDefault="00C9688A" w:rsidP="00C9688A">
      <w:pPr>
        <w:widowControl w:val="0"/>
        <w:numPr>
          <w:ilvl w:val="0"/>
          <w:numId w:val="1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DIN</w:t>
      </w:r>
    </w:p>
    <w:p w:rsidR="00C9688A" w:rsidRDefault="00C9688A" w:rsidP="00C9688A">
      <w:pPr>
        <w:widowControl w:val="0"/>
        <w:numPr>
          <w:ilvl w:val="0"/>
          <w:numId w:val="1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NOS</w:t>
      </w:r>
    </w:p>
    <w:p w:rsidR="00C9688A" w:rsidRDefault="00C9688A" w:rsidP="00C9688A">
      <w:pPr>
        <w:widowControl w:val="0"/>
        <w:numPr>
          <w:ilvl w:val="0"/>
          <w:numId w:val="1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AB</w:t>
      </w:r>
    </w:p>
    <w:p w:rsidR="00C9688A" w:rsidRDefault="00C9688A" w:rsidP="00C9688A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C9688A" w:rsidRDefault="00C9688A" w:rsidP="00C9688A">
      <w:pPr>
        <w:widowControl w:val="0"/>
        <w:numPr>
          <w:ilvl w:val="0"/>
          <w:numId w:val="48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Конденсаторный микрофон подключается к разъёму:</w:t>
      </w:r>
    </w:p>
    <w:p w:rsidR="00C9688A" w:rsidRDefault="00C9688A" w:rsidP="00C9688A">
      <w:pPr>
        <w:widowControl w:val="0"/>
        <w:numPr>
          <w:ilvl w:val="0"/>
          <w:numId w:val="1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D-Sub</w:t>
      </w:r>
    </w:p>
    <w:p w:rsidR="00C9688A" w:rsidRDefault="00C9688A" w:rsidP="00C9688A">
      <w:pPr>
        <w:widowControl w:val="0"/>
        <w:numPr>
          <w:ilvl w:val="0"/>
          <w:numId w:val="1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TRS</w:t>
      </w:r>
    </w:p>
    <w:p w:rsidR="00C9688A" w:rsidRDefault="00C9688A" w:rsidP="00C9688A">
      <w:pPr>
        <w:widowControl w:val="0"/>
        <w:numPr>
          <w:ilvl w:val="0"/>
          <w:numId w:val="1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XLR</w:t>
      </w:r>
    </w:p>
    <w:p w:rsidR="00C9688A" w:rsidRDefault="00C9688A" w:rsidP="00C9688A">
      <w:pPr>
        <w:widowControl w:val="0"/>
        <w:numPr>
          <w:ilvl w:val="0"/>
          <w:numId w:val="1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SpeakON</w:t>
      </w:r>
    </w:p>
    <w:p w:rsidR="00C9688A" w:rsidRDefault="00C9688A" w:rsidP="00C9688A">
      <w:pPr>
        <w:widowControl w:val="0"/>
        <w:numPr>
          <w:ilvl w:val="0"/>
          <w:numId w:val="1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RCA</w:t>
      </w:r>
    </w:p>
    <w:p w:rsidR="00C9688A" w:rsidRDefault="00C9688A" w:rsidP="00C9688A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C9688A" w:rsidRDefault="00C9688A" w:rsidP="00C9688A">
      <w:pPr>
        <w:widowControl w:val="0"/>
        <w:numPr>
          <w:ilvl w:val="0"/>
          <w:numId w:val="49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Фантомное питание микшерной консоли включается кнопкой:</w:t>
      </w:r>
    </w:p>
    <w:p w:rsidR="00C9688A" w:rsidRDefault="00C9688A" w:rsidP="00C9688A">
      <w:pPr>
        <w:widowControl w:val="0"/>
        <w:numPr>
          <w:ilvl w:val="0"/>
          <w:numId w:val="1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Pad</w:t>
      </w:r>
    </w:p>
    <w:p w:rsidR="00C9688A" w:rsidRDefault="00C9688A" w:rsidP="00C9688A">
      <w:pPr>
        <w:widowControl w:val="0"/>
        <w:numPr>
          <w:ilvl w:val="0"/>
          <w:numId w:val="1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Solo</w:t>
      </w:r>
    </w:p>
    <w:p w:rsidR="00C9688A" w:rsidRDefault="00C9688A" w:rsidP="00C9688A">
      <w:pPr>
        <w:widowControl w:val="0"/>
        <w:numPr>
          <w:ilvl w:val="0"/>
          <w:numId w:val="1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Mute</w:t>
      </w:r>
    </w:p>
    <w:p w:rsidR="00C9688A" w:rsidRDefault="00C9688A" w:rsidP="00C9688A">
      <w:pPr>
        <w:widowControl w:val="0"/>
        <w:numPr>
          <w:ilvl w:val="0"/>
          <w:numId w:val="1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48V</w:t>
      </w:r>
    </w:p>
    <w:p w:rsidR="00C9688A" w:rsidRDefault="00C9688A" w:rsidP="00C9688A">
      <w:pPr>
        <w:widowControl w:val="0"/>
        <w:numPr>
          <w:ilvl w:val="0"/>
          <w:numId w:val="1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PFL</w:t>
      </w:r>
    </w:p>
    <w:p w:rsidR="00C9688A" w:rsidRDefault="00C9688A" w:rsidP="00C9688A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C9688A" w:rsidRDefault="00C9688A" w:rsidP="00C9688A">
      <w:pPr>
        <w:widowControl w:val="0"/>
        <w:numPr>
          <w:ilvl w:val="0"/>
          <w:numId w:val="50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Для ступенчатого ослабления входного сигнала используется кнопка:</w:t>
      </w:r>
    </w:p>
    <w:p w:rsidR="00C9688A" w:rsidRDefault="00C9688A" w:rsidP="00C9688A">
      <w:pPr>
        <w:widowControl w:val="0"/>
        <w:numPr>
          <w:ilvl w:val="0"/>
          <w:numId w:val="1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Pad</w:t>
      </w:r>
    </w:p>
    <w:p w:rsidR="00C9688A" w:rsidRDefault="00C9688A" w:rsidP="00C9688A">
      <w:pPr>
        <w:widowControl w:val="0"/>
        <w:numPr>
          <w:ilvl w:val="0"/>
          <w:numId w:val="1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Solo</w:t>
      </w:r>
    </w:p>
    <w:p w:rsidR="00C9688A" w:rsidRDefault="00C9688A" w:rsidP="00C9688A">
      <w:pPr>
        <w:widowControl w:val="0"/>
        <w:numPr>
          <w:ilvl w:val="0"/>
          <w:numId w:val="1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Mute</w:t>
      </w:r>
    </w:p>
    <w:p w:rsidR="00C9688A" w:rsidRDefault="00C9688A" w:rsidP="00C9688A">
      <w:pPr>
        <w:widowControl w:val="0"/>
        <w:numPr>
          <w:ilvl w:val="0"/>
          <w:numId w:val="1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48V</w:t>
      </w:r>
    </w:p>
    <w:p w:rsidR="00C9688A" w:rsidRDefault="00C9688A" w:rsidP="00C9688A">
      <w:pPr>
        <w:widowControl w:val="0"/>
        <w:numPr>
          <w:ilvl w:val="0"/>
          <w:numId w:val="1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PFL</w:t>
      </w:r>
    </w:p>
    <w:p w:rsidR="00C9688A" w:rsidRDefault="00C9688A" w:rsidP="00C9688A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C9688A" w:rsidRDefault="00C9688A" w:rsidP="00C9688A">
      <w:pPr>
        <w:widowControl w:val="0"/>
        <w:numPr>
          <w:ilvl w:val="0"/>
          <w:numId w:val="51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Для заглушения канала микшерного пульта используется кнопка:</w:t>
      </w:r>
    </w:p>
    <w:p w:rsidR="00C9688A" w:rsidRDefault="00C9688A" w:rsidP="00C9688A">
      <w:pPr>
        <w:widowControl w:val="0"/>
        <w:numPr>
          <w:ilvl w:val="0"/>
          <w:numId w:val="1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Pad</w:t>
      </w:r>
    </w:p>
    <w:p w:rsidR="00C9688A" w:rsidRDefault="00C9688A" w:rsidP="00C9688A">
      <w:pPr>
        <w:widowControl w:val="0"/>
        <w:numPr>
          <w:ilvl w:val="0"/>
          <w:numId w:val="1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Solo</w:t>
      </w:r>
    </w:p>
    <w:p w:rsidR="00C9688A" w:rsidRDefault="00C9688A" w:rsidP="00C9688A">
      <w:pPr>
        <w:widowControl w:val="0"/>
        <w:numPr>
          <w:ilvl w:val="0"/>
          <w:numId w:val="1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Mute</w:t>
      </w:r>
    </w:p>
    <w:p w:rsidR="00C9688A" w:rsidRDefault="00C9688A" w:rsidP="00C9688A">
      <w:pPr>
        <w:widowControl w:val="0"/>
        <w:numPr>
          <w:ilvl w:val="0"/>
          <w:numId w:val="1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48V</w:t>
      </w:r>
    </w:p>
    <w:p w:rsidR="00C9688A" w:rsidRDefault="00C9688A" w:rsidP="00C9688A">
      <w:pPr>
        <w:widowControl w:val="0"/>
        <w:numPr>
          <w:ilvl w:val="0"/>
          <w:numId w:val="1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PFL</w:t>
      </w:r>
    </w:p>
    <w:p w:rsidR="00C9688A" w:rsidRDefault="00C9688A" w:rsidP="00C9688A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C9688A" w:rsidRDefault="00C9688A" w:rsidP="00C9688A">
      <w:pPr>
        <w:widowControl w:val="0"/>
        <w:numPr>
          <w:ilvl w:val="0"/>
          <w:numId w:val="52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lastRenderedPageBreak/>
        <w:t>За ширину частотной полосы отвечает параметр:</w:t>
      </w:r>
    </w:p>
    <w:p w:rsidR="00C9688A" w:rsidRDefault="00C9688A" w:rsidP="00C9688A">
      <w:pPr>
        <w:widowControl w:val="0"/>
        <w:numPr>
          <w:ilvl w:val="0"/>
          <w:numId w:val="2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Gain</w:t>
      </w:r>
    </w:p>
    <w:p w:rsidR="00C9688A" w:rsidRDefault="00C9688A" w:rsidP="00C9688A">
      <w:pPr>
        <w:widowControl w:val="0"/>
        <w:numPr>
          <w:ilvl w:val="0"/>
          <w:numId w:val="2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Frequency</w:t>
      </w:r>
    </w:p>
    <w:p w:rsidR="00C9688A" w:rsidRDefault="00C9688A" w:rsidP="00C9688A">
      <w:pPr>
        <w:widowControl w:val="0"/>
        <w:numPr>
          <w:ilvl w:val="0"/>
          <w:numId w:val="2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Q</w:t>
      </w:r>
    </w:p>
    <w:p w:rsidR="00C9688A" w:rsidRDefault="00C9688A" w:rsidP="00C9688A">
      <w:pPr>
        <w:widowControl w:val="0"/>
        <w:numPr>
          <w:ilvl w:val="0"/>
          <w:numId w:val="2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Type</w:t>
      </w:r>
    </w:p>
    <w:p w:rsidR="00C9688A" w:rsidRDefault="00C9688A" w:rsidP="00C9688A">
      <w:pPr>
        <w:widowControl w:val="0"/>
        <w:numPr>
          <w:ilvl w:val="0"/>
          <w:numId w:val="2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Bypass</w:t>
      </w:r>
    </w:p>
    <w:p w:rsidR="00C9688A" w:rsidRDefault="00C9688A" w:rsidP="00C9688A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C9688A" w:rsidRDefault="00C9688A" w:rsidP="00C9688A">
      <w:pPr>
        <w:widowControl w:val="0"/>
        <w:numPr>
          <w:ilvl w:val="0"/>
          <w:numId w:val="53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10-полосный графический эквалайзер:</w:t>
      </w:r>
    </w:p>
    <w:p w:rsidR="00C9688A" w:rsidRDefault="00C9688A" w:rsidP="00C9688A">
      <w:pPr>
        <w:widowControl w:val="0"/>
        <w:numPr>
          <w:ilvl w:val="0"/>
          <w:numId w:val="2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1/6-октавный</w:t>
      </w:r>
    </w:p>
    <w:p w:rsidR="00C9688A" w:rsidRDefault="00C9688A" w:rsidP="00C9688A">
      <w:pPr>
        <w:widowControl w:val="0"/>
        <w:numPr>
          <w:ilvl w:val="0"/>
          <w:numId w:val="2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1/3-октавный</w:t>
      </w:r>
    </w:p>
    <w:p w:rsidR="00C9688A" w:rsidRDefault="00C9688A" w:rsidP="00C9688A">
      <w:pPr>
        <w:widowControl w:val="0"/>
        <w:numPr>
          <w:ilvl w:val="0"/>
          <w:numId w:val="2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2/3-октавный</w:t>
      </w:r>
    </w:p>
    <w:p w:rsidR="00C9688A" w:rsidRDefault="00C9688A" w:rsidP="00C9688A">
      <w:pPr>
        <w:widowControl w:val="0"/>
        <w:numPr>
          <w:ilvl w:val="0"/>
          <w:numId w:val="2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1-октавный</w:t>
      </w:r>
    </w:p>
    <w:p w:rsidR="00C9688A" w:rsidRDefault="00C9688A" w:rsidP="00C9688A">
      <w:pPr>
        <w:widowControl w:val="0"/>
        <w:numPr>
          <w:ilvl w:val="0"/>
          <w:numId w:val="2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1/2-октавный</w:t>
      </w:r>
    </w:p>
    <w:p w:rsidR="00C9688A" w:rsidRDefault="00C9688A" w:rsidP="00C9688A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C9688A" w:rsidRDefault="00C9688A" w:rsidP="00C9688A">
      <w:pPr>
        <w:widowControl w:val="0"/>
        <w:numPr>
          <w:ilvl w:val="0"/>
          <w:numId w:val="54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15-полосный графический эквалайзер:</w:t>
      </w:r>
    </w:p>
    <w:p w:rsidR="00C9688A" w:rsidRDefault="00C9688A" w:rsidP="00C9688A">
      <w:pPr>
        <w:widowControl w:val="0"/>
        <w:numPr>
          <w:ilvl w:val="0"/>
          <w:numId w:val="2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1/6-октавный</w:t>
      </w:r>
    </w:p>
    <w:p w:rsidR="00C9688A" w:rsidRDefault="00C9688A" w:rsidP="00C9688A">
      <w:pPr>
        <w:widowControl w:val="0"/>
        <w:numPr>
          <w:ilvl w:val="0"/>
          <w:numId w:val="2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1/3-октавный</w:t>
      </w:r>
    </w:p>
    <w:p w:rsidR="00C9688A" w:rsidRDefault="00C9688A" w:rsidP="00C9688A">
      <w:pPr>
        <w:widowControl w:val="0"/>
        <w:numPr>
          <w:ilvl w:val="0"/>
          <w:numId w:val="2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2/3-октавный</w:t>
      </w:r>
    </w:p>
    <w:p w:rsidR="00C9688A" w:rsidRDefault="00C9688A" w:rsidP="00C9688A">
      <w:pPr>
        <w:widowControl w:val="0"/>
        <w:numPr>
          <w:ilvl w:val="0"/>
          <w:numId w:val="2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1-октавный</w:t>
      </w:r>
    </w:p>
    <w:p w:rsidR="00C9688A" w:rsidRDefault="00C9688A" w:rsidP="00C9688A">
      <w:pPr>
        <w:widowControl w:val="0"/>
        <w:numPr>
          <w:ilvl w:val="0"/>
          <w:numId w:val="2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1/2-октавный</w:t>
      </w:r>
    </w:p>
    <w:p w:rsidR="00C9688A" w:rsidRDefault="00C9688A" w:rsidP="00C9688A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C9688A" w:rsidRDefault="00C9688A" w:rsidP="00C9688A">
      <w:pPr>
        <w:widowControl w:val="0"/>
        <w:numPr>
          <w:ilvl w:val="0"/>
          <w:numId w:val="55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20-полосный графический эквалайзер:</w:t>
      </w:r>
    </w:p>
    <w:p w:rsidR="00C9688A" w:rsidRDefault="00C9688A" w:rsidP="00C9688A">
      <w:pPr>
        <w:widowControl w:val="0"/>
        <w:numPr>
          <w:ilvl w:val="0"/>
          <w:numId w:val="2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1/6-октавный</w:t>
      </w:r>
    </w:p>
    <w:p w:rsidR="00C9688A" w:rsidRDefault="00C9688A" w:rsidP="00C9688A">
      <w:pPr>
        <w:widowControl w:val="0"/>
        <w:numPr>
          <w:ilvl w:val="0"/>
          <w:numId w:val="2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1/3-октавный</w:t>
      </w:r>
    </w:p>
    <w:p w:rsidR="00C9688A" w:rsidRDefault="00C9688A" w:rsidP="00C9688A">
      <w:pPr>
        <w:widowControl w:val="0"/>
        <w:numPr>
          <w:ilvl w:val="0"/>
          <w:numId w:val="2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2/3-октавный</w:t>
      </w:r>
    </w:p>
    <w:p w:rsidR="00C9688A" w:rsidRDefault="00C9688A" w:rsidP="00C9688A">
      <w:pPr>
        <w:widowControl w:val="0"/>
        <w:numPr>
          <w:ilvl w:val="0"/>
          <w:numId w:val="2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1-октавный</w:t>
      </w:r>
    </w:p>
    <w:p w:rsidR="00C9688A" w:rsidRDefault="00C9688A" w:rsidP="00C9688A">
      <w:pPr>
        <w:widowControl w:val="0"/>
        <w:numPr>
          <w:ilvl w:val="0"/>
          <w:numId w:val="2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1/2-октавный</w:t>
      </w:r>
    </w:p>
    <w:p w:rsidR="00C9688A" w:rsidRDefault="00C9688A" w:rsidP="00C9688A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C9688A" w:rsidRDefault="00C9688A" w:rsidP="00C9688A">
      <w:pPr>
        <w:widowControl w:val="0"/>
        <w:numPr>
          <w:ilvl w:val="0"/>
          <w:numId w:val="56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31-полосный графический эквалайзер:</w:t>
      </w:r>
    </w:p>
    <w:p w:rsidR="00C9688A" w:rsidRDefault="00C9688A" w:rsidP="00C9688A">
      <w:pPr>
        <w:widowControl w:val="0"/>
        <w:numPr>
          <w:ilvl w:val="0"/>
          <w:numId w:val="2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1/6-октавный</w:t>
      </w:r>
    </w:p>
    <w:p w:rsidR="00C9688A" w:rsidRDefault="00C9688A" w:rsidP="00C9688A">
      <w:pPr>
        <w:widowControl w:val="0"/>
        <w:numPr>
          <w:ilvl w:val="0"/>
          <w:numId w:val="2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1/3-октавный</w:t>
      </w:r>
    </w:p>
    <w:p w:rsidR="00C9688A" w:rsidRDefault="00C9688A" w:rsidP="00C9688A">
      <w:pPr>
        <w:widowControl w:val="0"/>
        <w:numPr>
          <w:ilvl w:val="0"/>
          <w:numId w:val="2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2/3-октавный</w:t>
      </w:r>
    </w:p>
    <w:p w:rsidR="00C9688A" w:rsidRDefault="00C9688A" w:rsidP="00C9688A">
      <w:pPr>
        <w:widowControl w:val="0"/>
        <w:numPr>
          <w:ilvl w:val="0"/>
          <w:numId w:val="2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1-октавный</w:t>
      </w:r>
    </w:p>
    <w:p w:rsidR="00C9688A" w:rsidRDefault="00C9688A" w:rsidP="00C9688A">
      <w:pPr>
        <w:widowControl w:val="0"/>
        <w:numPr>
          <w:ilvl w:val="0"/>
          <w:numId w:val="2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1/2-октавный</w:t>
      </w:r>
    </w:p>
    <w:p w:rsidR="00C9688A" w:rsidRDefault="00C9688A" w:rsidP="00C9688A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C9688A" w:rsidRDefault="00C9688A" w:rsidP="00C9688A">
      <w:pPr>
        <w:widowControl w:val="0"/>
        <w:numPr>
          <w:ilvl w:val="0"/>
          <w:numId w:val="57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51-полосный графический эквалайзер:</w:t>
      </w:r>
    </w:p>
    <w:p w:rsidR="00C9688A" w:rsidRDefault="00C9688A" w:rsidP="00C9688A">
      <w:pPr>
        <w:widowControl w:val="0"/>
        <w:numPr>
          <w:ilvl w:val="0"/>
          <w:numId w:val="2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1/6-октавный</w:t>
      </w:r>
    </w:p>
    <w:p w:rsidR="00C9688A" w:rsidRDefault="00C9688A" w:rsidP="00C9688A">
      <w:pPr>
        <w:widowControl w:val="0"/>
        <w:numPr>
          <w:ilvl w:val="0"/>
          <w:numId w:val="2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1/3-октавный</w:t>
      </w:r>
    </w:p>
    <w:p w:rsidR="00C9688A" w:rsidRDefault="00C9688A" w:rsidP="00C9688A">
      <w:pPr>
        <w:widowControl w:val="0"/>
        <w:numPr>
          <w:ilvl w:val="0"/>
          <w:numId w:val="2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2/3-октавный</w:t>
      </w:r>
    </w:p>
    <w:p w:rsidR="00C9688A" w:rsidRDefault="00C9688A" w:rsidP="00C9688A">
      <w:pPr>
        <w:widowControl w:val="0"/>
        <w:numPr>
          <w:ilvl w:val="0"/>
          <w:numId w:val="2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1-октавный</w:t>
      </w:r>
    </w:p>
    <w:p w:rsidR="00C9688A" w:rsidRDefault="00C9688A" w:rsidP="00C9688A">
      <w:pPr>
        <w:widowControl w:val="0"/>
        <w:numPr>
          <w:ilvl w:val="0"/>
          <w:numId w:val="2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1/2-октавный</w:t>
      </w:r>
    </w:p>
    <w:p w:rsidR="00C9688A" w:rsidRDefault="00C9688A" w:rsidP="00C9688A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C9688A" w:rsidRDefault="00C9688A" w:rsidP="00C9688A">
      <w:pPr>
        <w:widowControl w:val="0"/>
        <w:numPr>
          <w:ilvl w:val="0"/>
          <w:numId w:val="58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Компрессор, степень сжатия которого зависит от уровня входного сигнала:</w:t>
      </w:r>
    </w:p>
    <w:p w:rsidR="00C9688A" w:rsidRDefault="00C9688A" w:rsidP="00C9688A">
      <w:pPr>
        <w:widowControl w:val="0"/>
        <w:numPr>
          <w:ilvl w:val="0"/>
          <w:numId w:val="2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VCA</w:t>
      </w:r>
    </w:p>
    <w:p w:rsidR="00C9688A" w:rsidRDefault="00C9688A" w:rsidP="00C9688A">
      <w:pPr>
        <w:widowControl w:val="0"/>
        <w:numPr>
          <w:ilvl w:val="0"/>
          <w:numId w:val="2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Opto</w:t>
      </w:r>
    </w:p>
    <w:p w:rsidR="00C9688A" w:rsidRDefault="00C9688A" w:rsidP="00C9688A">
      <w:pPr>
        <w:widowControl w:val="0"/>
        <w:numPr>
          <w:ilvl w:val="0"/>
          <w:numId w:val="2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FET</w:t>
      </w:r>
    </w:p>
    <w:p w:rsidR="00C9688A" w:rsidRDefault="00C9688A" w:rsidP="00C9688A">
      <w:pPr>
        <w:widowControl w:val="0"/>
        <w:numPr>
          <w:ilvl w:val="0"/>
          <w:numId w:val="2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Vari-Mu</w:t>
      </w:r>
    </w:p>
    <w:p w:rsidR="00C9688A" w:rsidRDefault="00C9688A" w:rsidP="00C9688A">
      <w:pPr>
        <w:widowControl w:val="0"/>
        <w:numPr>
          <w:ilvl w:val="0"/>
          <w:numId w:val="2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Multiband</w:t>
      </w:r>
    </w:p>
    <w:p w:rsidR="00C9688A" w:rsidRDefault="00C9688A" w:rsidP="00C9688A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C9688A" w:rsidRDefault="00C9688A" w:rsidP="00C9688A">
      <w:pPr>
        <w:widowControl w:val="0"/>
        <w:numPr>
          <w:ilvl w:val="0"/>
          <w:numId w:val="59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Компрессор на полевых транзисторах:</w:t>
      </w:r>
    </w:p>
    <w:p w:rsidR="00C9688A" w:rsidRDefault="00C9688A" w:rsidP="00C9688A">
      <w:pPr>
        <w:widowControl w:val="0"/>
        <w:numPr>
          <w:ilvl w:val="0"/>
          <w:numId w:val="2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VCA</w:t>
      </w:r>
    </w:p>
    <w:p w:rsidR="00C9688A" w:rsidRDefault="00C9688A" w:rsidP="00C9688A">
      <w:pPr>
        <w:widowControl w:val="0"/>
        <w:numPr>
          <w:ilvl w:val="0"/>
          <w:numId w:val="2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Opto</w:t>
      </w:r>
    </w:p>
    <w:p w:rsidR="00C9688A" w:rsidRDefault="00C9688A" w:rsidP="00C9688A">
      <w:pPr>
        <w:widowControl w:val="0"/>
        <w:numPr>
          <w:ilvl w:val="0"/>
          <w:numId w:val="2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lastRenderedPageBreak/>
        <w:t>FET</w:t>
      </w:r>
    </w:p>
    <w:p w:rsidR="00C9688A" w:rsidRDefault="00C9688A" w:rsidP="00C9688A">
      <w:pPr>
        <w:widowControl w:val="0"/>
        <w:numPr>
          <w:ilvl w:val="0"/>
          <w:numId w:val="2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Vari-Mu</w:t>
      </w:r>
    </w:p>
    <w:p w:rsidR="00C9688A" w:rsidRDefault="00C9688A" w:rsidP="00C9688A">
      <w:pPr>
        <w:widowControl w:val="0"/>
        <w:numPr>
          <w:ilvl w:val="0"/>
          <w:numId w:val="2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Multiband</w:t>
      </w:r>
    </w:p>
    <w:p w:rsidR="00C9688A" w:rsidRDefault="00C9688A" w:rsidP="00C9688A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C9688A" w:rsidRDefault="00C9688A" w:rsidP="00C9688A">
      <w:pPr>
        <w:widowControl w:val="0"/>
        <w:numPr>
          <w:ilvl w:val="0"/>
          <w:numId w:val="60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Компрессор, использующий фотоэлемент:</w:t>
      </w:r>
    </w:p>
    <w:p w:rsidR="00C9688A" w:rsidRDefault="00C9688A" w:rsidP="00C9688A">
      <w:pPr>
        <w:widowControl w:val="0"/>
        <w:numPr>
          <w:ilvl w:val="0"/>
          <w:numId w:val="2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VCA</w:t>
      </w:r>
    </w:p>
    <w:p w:rsidR="00C9688A" w:rsidRDefault="00C9688A" w:rsidP="00C9688A">
      <w:pPr>
        <w:widowControl w:val="0"/>
        <w:numPr>
          <w:ilvl w:val="0"/>
          <w:numId w:val="2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Opto</w:t>
      </w:r>
    </w:p>
    <w:p w:rsidR="00C9688A" w:rsidRDefault="00C9688A" w:rsidP="00C9688A">
      <w:pPr>
        <w:widowControl w:val="0"/>
        <w:numPr>
          <w:ilvl w:val="0"/>
          <w:numId w:val="2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FET</w:t>
      </w:r>
    </w:p>
    <w:p w:rsidR="00C9688A" w:rsidRDefault="00C9688A" w:rsidP="00C9688A">
      <w:pPr>
        <w:widowControl w:val="0"/>
        <w:numPr>
          <w:ilvl w:val="0"/>
          <w:numId w:val="2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Vari-Mu</w:t>
      </w:r>
    </w:p>
    <w:p w:rsidR="00C9688A" w:rsidRDefault="00C9688A" w:rsidP="00C9688A">
      <w:pPr>
        <w:widowControl w:val="0"/>
        <w:numPr>
          <w:ilvl w:val="0"/>
          <w:numId w:val="2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Multiband</w:t>
      </w:r>
    </w:p>
    <w:p w:rsidR="00C9688A" w:rsidRDefault="00C9688A" w:rsidP="00C9688A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C9688A" w:rsidRDefault="00C9688A" w:rsidP="00C9688A">
      <w:pPr>
        <w:widowControl w:val="0"/>
        <w:numPr>
          <w:ilvl w:val="0"/>
          <w:numId w:val="61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Многополосный компрессор:</w:t>
      </w:r>
    </w:p>
    <w:p w:rsidR="00C9688A" w:rsidRDefault="00C9688A" w:rsidP="00C9688A">
      <w:pPr>
        <w:widowControl w:val="0"/>
        <w:numPr>
          <w:ilvl w:val="0"/>
          <w:numId w:val="2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VCA</w:t>
      </w:r>
    </w:p>
    <w:p w:rsidR="00C9688A" w:rsidRDefault="00C9688A" w:rsidP="00C9688A">
      <w:pPr>
        <w:widowControl w:val="0"/>
        <w:numPr>
          <w:ilvl w:val="0"/>
          <w:numId w:val="2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Opto</w:t>
      </w:r>
    </w:p>
    <w:p w:rsidR="00C9688A" w:rsidRDefault="00C9688A" w:rsidP="00C9688A">
      <w:pPr>
        <w:widowControl w:val="0"/>
        <w:numPr>
          <w:ilvl w:val="0"/>
          <w:numId w:val="2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FET</w:t>
      </w:r>
    </w:p>
    <w:p w:rsidR="00C9688A" w:rsidRDefault="00C9688A" w:rsidP="00C9688A">
      <w:pPr>
        <w:widowControl w:val="0"/>
        <w:numPr>
          <w:ilvl w:val="0"/>
          <w:numId w:val="2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Vari-Mu</w:t>
      </w:r>
    </w:p>
    <w:p w:rsidR="00C9688A" w:rsidRDefault="00C9688A" w:rsidP="00C9688A">
      <w:pPr>
        <w:widowControl w:val="0"/>
        <w:numPr>
          <w:ilvl w:val="0"/>
          <w:numId w:val="2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Multiband</w:t>
      </w:r>
    </w:p>
    <w:p w:rsidR="00C9688A" w:rsidRDefault="00C9688A" w:rsidP="00C9688A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val="single" w:color="000000"/>
        </w:rPr>
      </w:pPr>
    </w:p>
    <w:p w:rsidR="00C9688A" w:rsidRDefault="00C9688A" w:rsidP="00C9688A">
      <w:pPr>
        <w:widowControl w:val="0"/>
        <w:numPr>
          <w:ilvl w:val="0"/>
          <w:numId w:val="62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Прибор для преобразования несимметричного звукового сигнала в симметричный:</w:t>
      </w:r>
    </w:p>
    <w:p w:rsidR="00C9688A" w:rsidRDefault="00C9688A" w:rsidP="00C9688A">
      <w:pPr>
        <w:widowControl w:val="0"/>
        <w:numPr>
          <w:ilvl w:val="0"/>
          <w:numId w:val="3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Stage Box</w:t>
      </w:r>
    </w:p>
    <w:p w:rsidR="00C9688A" w:rsidRDefault="00C9688A" w:rsidP="00C9688A">
      <w:pPr>
        <w:widowControl w:val="0"/>
        <w:numPr>
          <w:ilvl w:val="0"/>
          <w:numId w:val="3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Patch Bay</w:t>
      </w:r>
    </w:p>
    <w:p w:rsidR="00C9688A" w:rsidRDefault="00C9688A" w:rsidP="00C9688A">
      <w:pPr>
        <w:widowControl w:val="0"/>
        <w:numPr>
          <w:ilvl w:val="0"/>
          <w:numId w:val="3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color="000000"/>
        </w:rPr>
        <w:t>Reamp Box</w:t>
      </w:r>
      <w:r>
        <w:rPr>
          <w:rFonts w:ascii="HelveticaNeue" w:hAnsi="HelveticaNeue" w:cs="HelveticaNeue"/>
          <w:color w:val="000000"/>
          <w:u w:val="single" w:color="000000"/>
        </w:rPr>
        <w:t xml:space="preserve">  </w:t>
      </w:r>
    </w:p>
    <w:p w:rsidR="00C9688A" w:rsidRDefault="00C9688A" w:rsidP="00C9688A">
      <w:pPr>
        <w:widowControl w:val="0"/>
        <w:numPr>
          <w:ilvl w:val="0"/>
          <w:numId w:val="3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DI Box</w:t>
      </w:r>
    </w:p>
    <w:p w:rsidR="00C9688A" w:rsidRDefault="00C9688A" w:rsidP="00C9688A">
      <w:pPr>
        <w:widowControl w:val="0"/>
        <w:numPr>
          <w:ilvl w:val="0"/>
          <w:numId w:val="3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Boom Box</w:t>
      </w:r>
    </w:p>
    <w:p w:rsidR="00C9688A" w:rsidRDefault="00C9688A" w:rsidP="00C9688A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C9688A" w:rsidRDefault="00C9688A" w:rsidP="00C9688A">
      <w:pPr>
        <w:widowControl w:val="0"/>
        <w:numPr>
          <w:ilvl w:val="0"/>
          <w:numId w:val="63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СЧ динамик:</w:t>
      </w:r>
    </w:p>
    <w:p w:rsidR="00C9688A" w:rsidRDefault="00C9688A" w:rsidP="00C9688A">
      <w:pPr>
        <w:widowControl w:val="0"/>
        <w:numPr>
          <w:ilvl w:val="0"/>
          <w:numId w:val="3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Tweeter</w:t>
      </w:r>
    </w:p>
    <w:p w:rsidR="00C9688A" w:rsidRDefault="00C9688A" w:rsidP="00C9688A">
      <w:pPr>
        <w:widowControl w:val="0"/>
        <w:numPr>
          <w:ilvl w:val="0"/>
          <w:numId w:val="3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Midwoofer</w:t>
      </w:r>
    </w:p>
    <w:p w:rsidR="00C9688A" w:rsidRDefault="00C9688A" w:rsidP="00C9688A">
      <w:pPr>
        <w:widowControl w:val="0"/>
        <w:numPr>
          <w:ilvl w:val="0"/>
          <w:numId w:val="3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color="000000"/>
        </w:rPr>
        <w:t>Subwoofer</w:t>
      </w:r>
    </w:p>
    <w:p w:rsidR="00C9688A" w:rsidRDefault="00C9688A" w:rsidP="00C9688A">
      <w:pPr>
        <w:widowControl w:val="0"/>
        <w:numPr>
          <w:ilvl w:val="0"/>
          <w:numId w:val="3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Wide-Range</w:t>
      </w:r>
    </w:p>
    <w:p w:rsidR="00C9688A" w:rsidRDefault="00C9688A" w:rsidP="00C9688A">
      <w:pPr>
        <w:widowControl w:val="0"/>
        <w:numPr>
          <w:ilvl w:val="0"/>
          <w:numId w:val="3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Mid-Range</w:t>
      </w:r>
    </w:p>
    <w:p w:rsidR="00C9688A" w:rsidRDefault="00C9688A" w:rsidP="00C9688A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C9688A" w:rsidRDefault="00C9688A" w:rsidP="00C9688A">
      <w:pPr>
        <w:widowControl w:val="0"/>
        <w:numPr>
          <w:ilvl w:val="0"/>
          <w:numId w:val="64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ВЧ динамик:</w:t>
      </w:r>
    </w:p>
    <w:p w:rsidR="00C9688A" w:rsidRDefault="00C9688A" w:rsidP="00C9688A">
      <w:pPr>
        <w:widowControl w:val="0"/>
        <w:numPr>
          <w:ilvl w:val="0"/>
          <w:numId w:val="3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Tweeter</w:t>
      </w:r>
    </w:p>
    <w:p w:rsidR="00C9688A" w:rsidRDefault="00C9688A" w:rsidP="00C9688A">
      <w:pPr>
        <w:widowControl w:val="0"/>
        <w:numPr>
          <w:ilvl w:val="0"/>
          <w:numId w:val="3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Woofer</w:t>
      </w:r>
    </w:p>
    <w:p w:rsidR="00C9688A" w:rsidRDefault="00C9688A" w:rsidP="00C9688A">
      <w:pPr>
        <w:widowControl w:val="0"/>
        <w:numPr>
          <w:ilvl w:val="0"/>
          <w:numId w:val="3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color="000000"/>
        </w:rPr>
        <w:t>Subwoofer</w:t>
      </w:r>
    </w:p>
    <w:p w:rsidR="00C9688A" w:rsidRDefault="00C9688A" w:rsidP="00C9688A">
      <w:pPr>
        <w:widowControl w:val="0"/>
        <w:numPr>
          <w:ilvl w:val="0"/>
          <w:numId w:val="3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Wide-Range</w:t>
      </w:r>
    </w:p>
    <w:p w:rsidR="00C9688A" w:rsidRDefault="00C9688A" w:rsidP="00C9688A">
      <w:pPr>
        <w:widowControl w:val="0"/>
        <w:numPr>
          <w:ilvl w:val="0"/>
          <w:numId w:val="3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Mid-Range</w:t>
      </w:r>
    </w:p>
    <w:p w:rsidR="00C9688A" w:rsidRDefault="00C9688A" w:rsidP="00C9688A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:rsidR="00C9688A" w:rsidRDefault="00C9688A" w:rsidP="00C9688A">
      <w:pPr>
        <w:widowControl w:val="0"/>
        <w:numPr>
          <w:ilvl w:val="0"/>
          <w:numId w:val="65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Широкополосный динамик:</w:t>
      </w:r>
    </w:p>
    <w:p w:rsidR="00C9688A" w:rsidRDefault="00C9688A" w:rsidP="00C9688A">
      <w:pPr>
        <w:widowControl w:val="0"/>
        <w:numPr>
          <w:ilvl w:val="0"/>
          <w:numId w:val="3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Tweeter</w:t>
      </w:r>
    </w:p>
    <w:p w:rsidR="00C9688A" w:rsidRDefault="00C9688A" w:rsidP="00C9688A">
      <w:pPr>
        <w:widowControl w:val="0"/>
        <w:numPr>
          <w:ilvl w:val="0"/>
          <w:numId w:val="3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Woofer</w:t>
      </w:r>
    </w:p>
    <w:p w:rsidR="00C9688A" w:rsidRDefault="00C9688A" w:rsidP="00C9688A">
      <w:pPr>
        <w:widowControl w:val="0"/>
        <w:numPr>
          <w:ilvl w:val="0"/>
          <w:numId w:val="3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color="000000"/>
        </w:rPr>
        <w:t>Subwoofer</w:t>
      </w:r>
    </w:p>
    <w:p w:rsidR="00C9688A" w:rsidRDefault="00C9688A" w:rsidP="00C9688A">
      <w:pPr>
        <w:widowControl w:val="0"/>
        <w:numPr>
          <w:ilvl w:val="0"/>
          <w:numId w:val="3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Wide-Range</w:t>
      </w:r>
    </w:p>
    <w:p w:rsidR="00C9688A" w:rsidRDefault="00C9688A" w:rsidP="00C9688A">
      <w:pPr>
        <w:widowControl w:val="0"/>
        <w:numPr>
          <w:ilvl w:val="0"/>
          <w:numId w:val="3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Mid-Range</w:t>
      </w:r>
    </w:p>
    <w:p w:rsidR="00C9688A" w:rsidRDefault="00C9688A">
      <w:pPr>
        <w:rPr>
          <w:b/>
        </w:rPr>
      </w:pPr>
    </w:p>
    <w:p w:rsidR="00C9688A" w:rsidRPr="00211A10" w:rsidRDefault="00C9688A" w:rsidP="00C9688A">
      <w:pPr>
        <w:pStyle w:val="a6"/>
        <w:ind w:left="142" w:firstLine="567"/>
        <w:jc w:val="both"/>
        <w:rPr>
          <w:bCs/>
          <w:lang w:val="en-US"/>
        </w:rPr>
      </w:pPr>
    </w:p>
    <w:p w:rsidR="00C9688A" w:rsidRPr="00211A10" w:rsidRDefault="00C9688A" w:rsidP="00C9688A">
      <w:pPr>
        <w:pStyle w:val="a6"/>
        <w:ind w:left="142" w:firstLine="567"/>
        <w:jc w:val="both"/>
        <w:rPr>
          <w:bCs/>
          <w:lang w:val="en-US"/>
        </w:rPr>
      </w:pPr>
    </w:p>
    <w:p w:rsidR="00C9688A" w:rsidRPr="001919E7" w:rsidRDefault="00C9688A" w:rsidP="00C9688A">
      <w:pPr>
        <w:tabs>
          <w:tab w:val="left" w:pos="5242"/>
        </w:tabs>
      </w:pPr>
      <w:r w:rsidRPr="001919E7">
        <w:rPr>
          <w:b/>
          <w:bCs/>
        </w:rPr>
        <w:t>Критерии оценки:</w:t>
      </w:r>
    </w:p>
    <w:p w:rsidR="00C9688A" w:rsidRPr="001919E7" w:rsidRDefault="00C9688A" w:rsidP="00C9688A">
      <w:pPr>
        <w:pStyle w:val="Default"/>
        <w:rPr>
          <w:b/>
          <w:bCs/>
        </w:rPr>
      </w:pP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C9688A" w:rsidRPr="001919E7" w:rsidTr="00C9688A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688A" w:rsidRPr="001919E7" w:rsidRDefault="00C9688A" w:rsidP="00C9688A">
            <w:pPr>
              <w:widowControl w:val="0"/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lastRenderedPageBreak/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688A" w:rsidRPr="001919E7" w:rsidRDefault="00C9688A" w:rsidP="00C9688A">
            <w:pPr>
              <w:widowControl w:val="0"/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688A" w:rsidRPr="001919E7" w:rsidRDefault="00C9688A" w:rsidP="00C9688A">
            <w:pPr>
              <w:widowControl w:val="0"/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Критерии</w:t>
            </w:r>
          </w:p>
        </w:tc>
      </w:tr>
      <w:tr w:rsidR="00C9688A" w:rsidRPr="001919E7" w:rsidTr="00C9688A">
        <w:trPr>
          <w:trHeight w:val="996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688A" w:rsidRPr="001919E7" w:rsidRDefault="00C9688A" w:rsidP="00C9688A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t>Отлично</w:t>
            </w:r>
          </w:p>
          <w:p w:rsidR="00C9688A" w:rsidRPr="001919E7" w:rsidRDefault="00C9688A" w:rsidP="00C9688A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688A" w:rsidRPr="001919E7" w:rsidRDefault="00C9688A" w:rsidP="00C9688A">
            <w:pPr>
              <w:widowControl w:val="0"/>
              <w:numPr>
                <w:ilvl w:val="0"/>
                <w:numId w:val="66"/>
              </w:numPr>
              <w:tabs>
                <w:tab w:val="left" w:pos="293"/>
              </w:tabs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:rsidR="00C9688A" w:rsidRPr="001919E7" w:rsidRDefault="00C9688A" w:rsidP="00C9688A">
            <w:pPr>
              <w:widowControl w:val="0"/>
              <w:numPr>
                <w:ilvl w:val="0"/>
                <w:numId w:val="66"/>
              </w:numPr>
              <w:tabs>
                <w:tab w:val="left" w:pos="487"/>
              </w:tabs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688A" w:rsidRPr="001919E7" w:rsidRDefault="00C9688A" w:rsidP="00C9688A">
            <w:pPr>
              <w:widowControl w:val="0"/>
              <w:ind w:left="68"/>
              <w:jc w:val="both"/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t xml:space="preserve">Задания выполнены самостоятельно,  </w:t>
            </w:r>
            <w:r w:rsidRPr="001919E7">
              <w:t>выполнены правильно от 85 до 100 % заданий</w:t>
            </w:r>
          </w:p>
        </w:tc>
      </w:tr>
      <w:tr w:rsidR="00C9688A" w:rsidRPr="001919E7" w:rsidTr="00C9688A">
        <w:trPr>
          <w:trHeight w:val="827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688A" w:rsidRPr="001919E7" w:rsidRDefault="00C9688A" w:rsidP="00C9688A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t>Хорошо</w:t>
            </w:r>
          </w:p>
          <w:p w:rsidR="00C9688A" w:rsidRPr="001919E7" w:rsidRDefault="00C9688A" w:rsidP="00C9688A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9688A" w:rsidRPr="001919E7" w:rsidRDefault="00C9688A" w:rsidP="00C9688A">
            <w:pPr>
              <w:rPr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688A" w:rsidRPr="001919E7" w:rsidRDefault="00C9688A" w:rsidP="00C9688A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Задания выполнены самостоятельно, </w:t>
            </w:r>
            <w:r w:rsidRPr="001919E7">
              <w:t>выполнено правильно от 70 до 84 % заданий</w:t>
            </w:r>
          </w:p>
          <w:p w:rsidR="00C9688A" w:rsidRPr="001919E7" w:rsidRDefault="00C9688A" w:rsidP="00C9688A">
            <w:pPr>
              <w:widowControl w:val="0"/>
              <w:ind w:left="68"/>
              <w:jc w:val="both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C9688A" w:rsidRPr="001919E7" w:rsidTr="00C9688A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688A" w:rsidRPr="001919E7" w:rsidRDefault="00C9688A" w:rsidP="00C9688A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9688A" w:rsidRPr="001919E7" w:rsidRDefault="00C9688A" w:rsidP="00C9688A">
            <w:pPr>
              <w:rPr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688A" w:rsidRPr="001919E7" w:rsidRDefault="00C9688A" w:rsidP="00C9688A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C9688A" w:rsidRPr="001919E7" w:rsidTr="00C9688A">
        <w:trPr>
          <w:trHeight w:val="558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688A" w:rsidRPr="001919E7" w:rsidRDefault="00C9688A" w:rsidP="00C9688A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9688A" w:rsidRPr="001919E7" w:rsidRDefault="00C9688A" w:rsidP="00C9688A">
            <w:pPr>
              <w:rPr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688A" w:rsidRPr="001919E7" w:rsidRDefault="00C9688A" w:rsidP="00C9688A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1919E7">
              <w:t>выполнено правильно от 55 до 69 % заданий</w:t>
            </w:r>
          </w:p>
          <w:p w:rsidR="00C9688A" w:rsidRPr="001919E7" w:rsidRDefault="00C9688A" w:rsidP="00C9688A">
            <w:pPr>
              <w:widowControl w:val="0"/>
              <w:ind w:left="68"/>
              <w:jc w:val="both"/>
              <w:rPr>
                <w:iCs/>
                <w:color w:val="000000"/>
                <w:shd w:val="clear" w:color="auto" w:fill="FFFFFF"/>
                <w:lang w:bidi="ru-RU"/>
              </w:rPr>
            </w:pPr>
          </w:p>
        </w:tc>
      </w:tr>
      <w:tr w:rsidR="00C9688A" w:rsidRPr="001919E7" w:rsidTr="00C9688A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688A" w:rsidRPr="001919E7" w:rsidRDefault="00C9688A" w:rsidP="00C9688A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9688A" w:rsidRPr="001919E7" w:rsidRDefault="00C9688A" w:rsidP="00C9688A">
            <w:pPr>
              <w:rPr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688A" w:rsidRPr="001919E7" w:rsidRDefault="00C9688A" w:rsidP="00C9688A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C9688A" w:rsidRPr="001919E7" w:rsidTr="00C9688A">
        <w:trPr>
          <w:trHeight w:val="360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688A" w:rsidRPr="001919E7" w:rsidRDefault="00C9688A" w:rsidP="00C9688A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688A" w:rsidRPr="001919E7" w:rsidRDefault="00C9688A" w:rsidP="00C9688A">
            <w:pPr>
              <w:rPr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688A" w:rsidRPr="001919E7" w:rsidRDefault="00C9688A" w:rsidP="00C9688A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1919E7">
              <w:t>выполнено правильно менее 55 % заданий</w:t>
            </w:r>
          </w:p>
          <w:p w:rsidR="00C9688A" w:rsidRPr="001919E7" w:rsidRDefault="00C9688A" w:rsidP="00C9688A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</w:tbl>
    <w:p w:rsidR="002909F5" w:rsidRPr="00C9688A" w:rsidRDefault="002909F5">
      <w:pPr>
        <w:pStyle w:val="a6"/>
        <w:ind w:left="142" w:firstLine="567"/>
        <w:jc w:val="both"/>
        <w:rPr>
          <w:b/>
          <w:bCs/>
        </w:rPr>
      </w:pPr>
    </w:p>
    <w:p w:rsidR="002909F5" w:rsidRPr="00C9688A" w:rsidRDefault="002909F5">
      <w:pPr>
        <w:pStyle w:val="a6"/>
        <w:ind w:left="142" w:firstLine="567"/>
        <w:jc w:val="both"/>
        <w:rPr>
          <w:b/>
          <w:bCs/>
        </w:rPr>
      </w:pPr>
    </w:p>
    <w:p w:rsidR="002909F5" w:rsidRPr="00C9688A" w:rsidRDefault="002909F5">
      <w:pPr>
        <w:pStyle w:val="a6"/>
        <w:ind w:left="142" w:firstLine="567"/>
        <w:jc w:val="both"/>
        <w:rPr>
          <w:b/>
          <w:bCs/>
        </w:rPr>
      </w:pPr>
    </w:p>
    <w:p w:rsidR="00C9688A" w:rsidRDefault="00C9688A" w:rsidP="00C968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текущего контроля. (</w:t>
      </w:r>
      <w:r>
        <w:rPr>
          <w:b/>
          <w:sz w:val="28"/>
          <w:szCs w:val="28"/>
        </w:rPr>
        <w:t>ПК-1, ПК-4, ПК-7)</w:t>
      </w:r>
    </w:p>
    <w:p w:rsidR="00C9688A" w:rsidRDefault="00C9688A" w:rsidP="00C9688A">
      <w:pPr>
        <w:ind w:left="720"/>
        <w:jc w:val="both"/>
        <w:rPr>
          <w:sz w:val="28"/>
          <w:szCs w:val="28"/>
        </w:rPr>
      </w:pPr>
    </w:p>
    <w:p w:rsidR="00C9688A" w:rsidRDefault="00C9688A" w:rsidP="00C9688A">
      <w:pPr>
        <w:rPr>
          <w:sz w:val="28"/>
          <w:szCs w:val="28"/>
        </w:rPr>
      </w:pPr>
      <w:r>
        <w:rPr>
          <w:sz w:val="28"/>
          <w:szCs w:val="28"/>
        </w:rPr>
        <w:t>1. Примеры реализации систем озвучивания и звукоусиления концертных программ</w:t>
      </w:r>
    </w:p>
    <w:p w:rsidR="00C9688A" w:rsidRDefault="00C9688A" w:rsidP="00C9688A">
      <w:pPr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История развития систем озвучивания и звукоусиления концертных программ.</w:t>
      </w:r>
    </w:p>
    <w:p w:rsidR="00C9688A" w:rsidRDefault="00C9688A" w:rsidP="00C9688A">
      <w:pPr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Основные показатели систем озвучивания концертных программ. Классификация.</w:t>
      </w:r>
    </w:p>
    <w:p w:rsidR="00C9688A" w:rsidRDefault="00C9688A" w:rsidP="00C9688A">
      <w:pPr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>Особенности озвучивания концертных программ. Требования. Параметры.</w:t>
      </w:r>
    </w:p>
    <w:p w:rsidR="00C9688A" w:rsidRDefault="00C9688A" w:rsidP="00C9688A">
      <w:pPr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  <w:t>Сосредоточенные, зональные, распределенные системы озвучивания.</w:t>
      </w:r>
    </w:p>
    <w:p w:rsidR="00C9688A" w:rsidRDefault="00C9688A" w:rsidP="00C9688A">
      <w:pPr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  <w:t>Методы расчета систем озвучивания и звукоусиления концертных программ.</w:t>
      </w:r>
    </w:p>
    <w:p w:rsidR="00C9688A" w:rsidRDefault="00C9688A" w:rsidP="00C9688A">
      <w:pPr>
        <w:rPr>
          <w:sz w:val="28"/>
          <w:szCs w:val="28"/>
        </w:rPr>
      </w:pPr>
      <w:r>
        <w:rPr>
          <w:sz w:val="28"/>
          <w:szCs w:val="28"/>
        </w:rPr>
        <w:t>7. Основные принципы построения систем озвучивания в закрытых помещениях. Распределенные и сосредоточенные системы.</w:t>
      </w:r>
    </w:p>
    <w:p w:rsidR="00C9688A" w:rsidRDefault="00C9688A" w:rsidP="00C9688A">
      <w:pPr>
        <w:rPr>
          <w:sz w:val="28"/>
          <w:szCs w:val="28"/>
        </w:rPr>
      </w:pPr>
      <w:r>
        <w:rPr>
          <w:sz w:val="28"/>
          <w:szCs w:val="28"/>
        </w:rPr>
        <w:t>8.</w:t>
      </w:r>
      <w:r>
        <w:rPr>
          <w:sz w:val="28"/>
          <w:szCs w:val="28"/>
        </w:rPr>
        <w:tab/>
        <w:t>Системы озвучивания в залах для речи, музыки, многоцелевого назначения. Способы проектирования и методы оценки.</w:t>
      </w:r>
    </w:p>
    <w:p w:rsidR="00C9688A" w:rsidRDefault="00C9688A" w:rsidP="00C9688A">
      <w:pPr>
        <w:rPr>
          <w:sz w:val="28"/>
          <w:szCs w:val="28"/>
        </w:rPr>
      </w:pPr>
      <w:r>
        <w:rPr>
          <w:sz w:val="28"/>
          <w:szCs w:val="28"/>
        </w:rPr>
        <w:t>9.</w:t>
      </w:r>
      <w:r>
        <w:rPr>
          <w:sz w:val="28"/>
          <w:szCs w:val="28"/>
        </w:rPr>
        <w:tab/>
        <w:t>Системы звукоусиления концертных программ. Акустическая обратная связь. Способы подавления акустической обратной связи.</w:t>
      </w:r>
    </w:p>
    <w:p w:rsidR="00C9688A" w:rsidRDefault="00C9688A" w:rsidP="00C9688A">
      <w:pPr>
        <w:rPr>
          <w:sz w:val="28"/>
          <w:szCs w:val="28"/>
        </w:rPr>
      </w:pPr>
      <w:r>
        <w:rPr>
          <w:sz w:val="28"/>
          <w:szCs w:val="28"/>
        </w:rPr>
        <w:t>10. Пути создания трехмерного звукового виртуального пространства.</w:t>
      </w:r>
    </w:p>
    <w:p w:rsidR="00C9688A" w:rsidRDefault="00C9688A" w:rsidP="00C9688A">
      <w:pPr>
        <w:ind w:left="360"/>
        <w:jc w:val="center"/>
        <w:rPr>
          <w:b/>
          <w:bCs/>
          <w:sz w:val="28"/>
          <w:szCs w:val="28"/>
        </w:rPr>
      </w:pPr>
    </w:p>
    <w:p w:rsidR="00C9688A" w:rsidRPr="00C9688A" w:rsidRDefault="00C9688A" w:rsidP="00C9688A">
      <w:pPr>
        <w:ind w:left="360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Перечень вопросов к экзамену (ОПК-2, ОПК-6, </w:t>
      </w:r>
      <w:r>
        <w:rPr>
          <w:b/>
          <w:sz w:val="28"/>
          <w:szCs w:val="28"/>
        </w:rPr>
        <w:t>ПК-1, ПК-4, ПК-7)</w:t>
      </w:r>
    </w:p>
    <w:p w:rsidR="00C9688A" w:rsidRDefault="00C9688A" w:rsidP="00C9688A">
      <w:pPr>
        <w:ind w:left="360"/>
        <w:jc w:val="center"/>
        <w:rPr>
          <w:b/>
          <w:bCs/>
          <w:sz w:val="28"/>
          <w:szCs w:val="28"/>
        </w:rPr>
      </w:pPr>
    </w:p>
    <w:p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>Примеры реализации систем озвучивания и звукоусиления концертных программ</w:t>
      </w:r>
    </w:p>
    <w:p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История развития систем озвучивания и звукоусиления концертных программ.</w:t>
      </w:r>
    </w:p>
    <w:p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lastRenderedPageBreak/>
        <w:t>3.</w:t>
      </w:r>
      <w:r>
        <w:rPr>
          <w:sz w:val="28"/>
          <w:szCs w:val="28"/>
        </w:rPr>
        <w:tab/>
        <w:t xml:space="preserve">Основные показатели систем озвучивания концертных программ. Классификация. </w:t>
      </w:r>
    </w:p>
    <w:p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>Особенности озвучивания концертных программ.</w:t>
      </w:r>
    </w:p>
    <w:p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  <w:t>Сосредоточенные, зональные, распределенные системы озвучивания.</w:t>
      </w:r>
    </w:p>
    <w:p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  <w:t>Методы расчета систем озвучивания и звукоусиления концертных программ.</w:t>
      </w:r>
    </w:p>
    <w:p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7.</w:t>
      </w:r>
      <w:r>
        <w:rPr>
          <w:sz w:val="28"/>
          <w:szCs w:val="28"/>
        </w:rPr>
        <w:tab/>
        <w:t>Основные принципы построения систем озвучивания в закрытых помещениях.</w:t>
      </w:r>
    </w:p>
    <w:p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8.</w:t>
      </w:r>
      <w:r>
        <w:rPr>
          <w:sz w:val="28"/>
          <w:szCs w:val="28"/>
        </w:rPr>
        <w:tab/>
        <w:t>Распределенные и сосредоточенные системы.</w:t>
      </w:r>
    </w:p>
    <w:p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9.</w:t>
      </w:r>
      <w:r>
        <w:rPr>
          <w:sz w:val="28"/>
          <w:szCs w:val="28"/>
        </w:rPr>
        <w:tab/>
        <w:t>Системы озвучивания в залах для речи, музыки, многоцелевого назначения.</w:t>
      </w:r>
    </w:p>
    <w:p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10.</w:t>
      </w:r>
      <w:r>
        <w:rPr>
          <w:sz w:val="28"/>
          <w:szCs w:val="28"/>
        </w:rPr>
        <w:tab/>
        <w:t>Способы проектирования и метода оценки систем озвучивания.</w:t>
      </w:r>
    </w:p>
    <w:p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11.</w:t>
      </w:r>
      <w:r>
        <w:rPr>
          <w:sz w:val="28"/>
          <w:szCs w:val="28"/>
        </w:rPr>
        <w:tab/>
        <w:t>Системы звукоусиления концертных программ.</w:t>
      </w:r>
    </w:p>
    <w:p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12.</w:t>
      </w:r>
      <w:r>
        <w:rPr>
          <w:sz w:val="28"/>
          <w:szCs w:val="28"/>
        </w:rPr>
        <w:tab/>
        <w:t>Акустическая обратная связь.</w:t>
      </w:r>
    </w:p>
    <w:p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13.</w:t>
      </w:r>
      <w:r>
        <w:rPr>
          <w:sz w:val="28"/>
          <w:szCs w:val="28"/>
        </w:rPr>
        <w:tab/>
        <w:t>Способы подавления акустической обратной связи.</w:t>
      </w:r>
    </w:p>
    <w:p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14.</w:t>
      </w:r>
      <w:r>
        <w:rPr>
          <w:sz w:val="28"/>
          <w:szCs w:val="28"/>
        </w:rPr>
        <w:tab/>
        <w:t>Оценки разборчивости речи.</w:t>
      </w:r>
    </w:p>
    <w:p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15.</w:t>
      </w:r>
      <w:r>
        <w:rPr>
          <w:sz w:val="28"/>
          <w:szCs w:val="28"/>
        </w:rPr>
        <w:tab/>
        <w:t>Методы оценки качества звучания.</w:t>
      </w:r>
    </w:p>
    <w:p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16.</w:t>
      </w:r>
      <w:r>
        <w:rPr>
          <w:sz w:val="28"/>
          <w:szCs w:val="28"/>
        </w:rPr>
        <w:tab/>
        <w:t>Конференц-системы.</w:t>
      </w:r>
    </w:p>
    <w:p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17.</w:t>
      </w:r>
      <w:r>
        <w:rPr>
          <w:sz w:val="28"/>
          <w:szCs w:val="28"/>
        </w:rPr>
        <w:tab/>
        <w:t>Системы перевода речей (проводные, радиосистемы, системы с инфракрасным управлением).</w:t>
      </w:r>
    </w:p>
    <w:p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18.</w:t>
      </w:r>
      <w:r>
        <w:rPr>
          <w:sz w:val="28"/>
          <w:szCs w:val="28"/>
        </w:rPr>
        <w:tab/>
        <w:t>Системы перевода речей. Параметры.</w:t>
      </w:r>
    </w:p>
    <w:p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19.</w:t>
      </w:r>
      <w:r>
        <w:rPr>
          <w:sz w:val="28"/>
          <w:szCs w:val="28"/>
        </w:rPr>
        <w:tab/>
        <w:t>Системы перевода речей. Нормы.</w:t>
      </w:r>
    </w:p>
    <w:p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20.</w:t>
      </w:r>
      <w:r>
        <w:rPr>
          <w:sz w:val="28"/>
          <w:szCs w:val="28"/>
        </w:rPr>
        <w:tab/>
        <w:t>Системы перевода речей. Классификация.</w:t>
      </w:r>
    </w:p>
    <w:p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21.</w:t>
      </w:r>
      <w:r>
        <w:rPr>
          <w:sz w:val="28"/>
          <w:szCs w:val="28"/>
        </w:rPr>
        <w:tab/>
        <w:t>Системы перевода речей. Основы устройства.</w:t>
      </w:r>
    </w:p>
    <w:p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22.</w:t>
      </w:r>
      <w:r>
        <w:rPr>
          <w:sz w:val="28"/>
          <w:szCs w:val="28"/>
        </w:rPr>
        <w:tab/>
        <w:t>Основные виды электроакустической аппаратуры (звуковые колонки),</w:t>
      </w:r>
    </w:p>
    <w:p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23.</w:t>
      </w:r>
      <w:r>
        <w:rPr>
          <w:sz w:val="28"/>
          <w:szCs w:val="28"/>
        </w:rPr>
        <w:tab/>
        <w:t>Основные виды электроакустической аппаратуры (настенные),</w:t>
      </w:r>
    </w:p>
    <w:p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24.</w:t>
      </w:r>
      <w:r>
        <w:rPr>
          <w:sz w:val="28"/>
          <w:szCs w:val="28"/>
        </w:rPr>
        <w:tab/>
        <w:t>Основные виды электроакустической аппаратуры (потолочные и портальные акустические системы),</w:t>
      </w:r>
    </w:p>
    <w:p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25.</w:t>
      </w:r>
      <w:r>
        <w:rPr>
          <w:sz w:val="28"/>
          <w:szCs w:val="28"/>
        </w:rPr>
        <w:tab/>
        <w:t>Основные виды электроакустической аппаратуры (рупорные громкоговорители),</w:t>
      </w:r>
    </w:p>
    <w:p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26.</w:t>
      </w:r>
      <w:r>
        <w:rPr>
          <w:sz w:val="28"/>
          <w:szCs w:val="28"/>
        </w:rPr>
        <w:tab/>
        <w:t>Основные виды электроакустической аппаратуры (микрофоны),</w:t>
      </w:r>
    </w:p>
    <w:p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27.</w:t>
      </w:r>
      <w:r>
        <w:rPr>
          <w:sz w:val="28"/>
          <w:szCs w:val="28"/>
        </w:rPr>
        <w:tab/>
        <w:t>Основные виды электроакустической аппаратуры (мониторы),</w:t>
      </w:r>
    </w:p>
    <w:p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28.</w:t>
      </w:r>
      <w:r>
        <w:rPr>
          <w:sz w:val="28"/>
          <w:szCs w:val="28"/>
        </w:rPr>
        <w:tab/>
        <w:t>Основные виды электроакустической аппаратуры (кроссоверы).</w:t>
      </w:r>
    </w:p>
    <w:p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29.</w:t>
      </w:r>
      <w:r>
        <w:rPr>
          <w:sz w:val="28"/>
          <w:szCs w:val="28"/>
        </w:rPr>
        <w:tab/>
        <w:t>Основные виды электроакустической аппаратуры (эквалайзеры).</w:t>
      </w:r>
    </w:p>
    <w:p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30.</w:t>
      </w:r>
      <w:r>
        <w:rPr>
          <w:sz w:val="28"/>
          <w:szCs w:val="28"/>
        </w:rPr>
        <w:tab/>
        <w:t>Основные виды электроакустической аппаратуры (устройства подавления обратной связи).</w:t>
      </w:r>
    </w:p>
    <w:p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31.</w:t>
      </w:r>
      <w:r>
        <w:rPr>
          <w:sz w:val="28"/>
          <w:szCs w:val="28"/>
        </w:rPr>
        <w:tab/>
        <w:t>Системы искусственной реверберации.</w:t>
      </w:r>
    </w:p>
    <w:p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32.</w:t>
      </w:r>
      <w:r>
        <w:rPr>
          <w:sz w:val="28"/>
          <w:szCs w:val="28"/>
        </w:rPr>
        <w:tab/>
        <w:t>Механические, электронные и цифровые ревербераторы.</w:t>
      </w:r>
    </w:p>
    <w:p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33.</w:t>
      </w:r>
      <w:r>
        <w:rPr>
          <w:sz w:val="28"/>
          <w:szCs w:val="28"/>
        </w:rPr>
        <w:tab/>
        <w:t>Системы амбиофонии.</w:t>
      </w:r>
    </w:p>
    <w:p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34.</w:t>
      </w:r>
      <w:r>
        <w:rPr>
          <w:sz w:val="28"/>
          <w:szCs w:val="28"/>
        </w:rPr>
        <w:tab/>
        <w:t>Цифровые адаптивные процессоры для управления структурой реверберационного процесса в помещении.</w:t>
      </w:r>
    </w:p>
    <w:p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35.</w:t>
      </w:r>
      <w:r>
        <w:rPr>
          <w:sz w:val="28"/>
          <w:szCs w:val="28"/>
        </w:rPr>
        <w:tab/>
        <w:t>Методы компьютерного моделирования акустических процессов в помещении.</w:t>
      </w:r>
    </w:p>
    <w:p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lastRenderedPageBreak/>
        <w:t>36.</w:t>
      </w:r>
      <w:r>
        <w:rPr>
          <w:sz w:val="28"/>
          <w:szCs w:val="28"/>
        </w:rPr>
        <w:tab/>
        <w:t>Пути создания трехмерного звукового виртуального пространства.</w:t>
      </w:r>
    </w:p>
    <w:p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37.</w:t>
      </w:r>
      <w:r>
        <w:rPr>
          <w:sz w:val="28"/>
          <w:szCs w:val="28"/>
        </w:rPr>
        <w:tab/>
        <w:t>Системы звукоусиления концертных программ.</w:t>
      </w:r>
    </w:p>
    <w:p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38.</w:t>
      </w:r>
      <w:r>
        <w:rPr>
          <w:sz w:val="28"/>
          <w:szCs w:val="28"/>
        </w:rPr>
        <w:tab/>
        <w:t>Акустическая обратная связь.</w:t>
      </w:r>
    </w:p>
    <w:p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39.</w:t>
      </w:r>
      <w:r>
        <w:rPr>
          <w:sz w:val="28"/>
          <w:szCs w:val="28"/>
        </w:rPr>
        <w:tab/>
        <w:t>Способы подавления акустической обратной связи.</w:t>
      </w:r>
    </w:p>
    <w:p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40.</w:t>
      </w:r>
      <w:r>
        <w:rPr>
          <w:sz w:val="28"/>
          <w:szCs w:val="28"/>
        </w:rPr>
        <w:tab/>
        <w:t>Оценки разборчивости речи.</w:t>
      </w:r>
    </w:p>
    <w:p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41.</w:t>
      </w:r>
      <w:r>
        <w:rPr>
          <w:sz w:val="28"/>
          <w:szCs w:val="28"/>
        </w:rPr>
        <w:tab/>
        <w:t>Методы опенки качества звучания</w:t>
      </w:r>
    </w:p>
    <w:p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42.</w:t>
      </w:r>
      <w:r>
        <w:rPr>
          <w:sz w:val="28"/>
          <w:szCs w:val="28"/>
        </w:rPr>
        <w:tab/>
        <w:t>Аурализация</w:t>
      </w:r>
    </w:p>
    <w:p w:rsidR="00C9688A" w:rsidRDefault="00C9688A" w:rsidP="00C9688A">
      <w:pPr>
        <w:ind w:left="360"/>
        <w:rPr>
          <w:sz w:val="28"/>
          <w:szCs w:val="28"/>
        </w:rPr>
      </w:pPr>
    </w:p>
    <w:p w:rsidR="002909F5" w:rsidRDefault="002909F5"/>
    <w:p w:rsidR="00C9688A" w:rsidRDefault="00C9688A"/>
    <w:p w:rsidR="00C9688A" w:rsidRDefault="00C9688A" w:rsidP="00C9688A">
      <w:pPr>
        <w:tabs>
          <w:tab w:val="left" w:pos="2232"/>
        </w:tabs>
        <w:rPr>
          <w:b/>
        </w:rPr>
      </w:pPr>
      <w:r w:rsidRPr="00C9688A">
        <w:rPr>
          <w:b/>
        </w:rPr>
        <w:t>Критерии оценки:</w:t>
      </w:r>
      <w:r w:rsidRPr="00C9688A">
        <w:rPr>
          <w:b/>
        </w:rPr>
        <w:tab/>
      </w:r>
    </w:p>
    <w:p w:rsidR="00C9688A" w:rsidRDefault="00C9688A" w:rsidP="00C9688A">
      <w:pPr>
        <w:tabs>
          <w:tab w:val="left" w:pos="2232"/>
        </w:tabs>
        <w:rPr>
          <w:b/>
        </w:rPr>
      </w:pPr>
    </w:p>
    <w:p w:rsidR="00C9688A" w:rsidRDefault="00C9688A" w:rsidP="00C9688A">
      <w:pPr>
        <w:tabs>
          <w:tab w:val="left" w:pos="2232"/>
        </w:tabs>
        <w:rPr>
          <w:b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C9688A" w:rsidRPr="00CF1BE9" w:rsidTr="00C9688A">
        <w:trPr>
          <w:tblHeader/>
        </w:trPr>
        <w:tc>
          <w:tcPr>
            <w:tcW w:w="2126" w:type="dxa"/>
            <w:shd w:val="clear" w:color="auto" w:fill="auto"/>
          </w:tcPr>
          <w:p w:rsidR="00C9688A" w:rsidRPr="00CF1BE9" w:rsidRDefault="00C9688A" w:rsidP="00C9688A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Оценка по </w:t>
            </w:r>
          </w:p>
          <w:p w:rsidR="00C9688A" w:rsidRPr="00CF1BE9" w:rsidRDefault="00C9688A" w:rsidP="00C9688A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C9688A" w:rsidRPr="00CF1BE9" w:rsidRDefault="00C9688A" w:rsidP="00C9688A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C9688A" w:rsidRPr="00CF1BE9" w:rsidTr="00C9688A">
        <w:trPr>
          <w:trHeight w:val="705"/>
        </w:trPr>
        <w:tc>
          <w:tcPr>
            <w:tcW w:w="2126" w:type="dxa"/>
            <w:shd w:val="clear" w:color="auto" w:fill="auto"/>
          </w:tcPr>
          <w:p w:rsidR="00C9688A" w:rsidRPr="00CF1BE9" w:rsidRDefault="00C9688A" w:rsidP="00C9688A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«отлично»/</w:t>
            </w:r>
          </w:p>
          <w:p w:rsidR="00C9688A" w:rsidRPr="00CF1BE9" w:rsidRDefault="00C9688A" w:rsidP="00C9688A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(отлично)»/</w:t>
            </w:r>
          </w:p>
          <w:p w:rsidR="00C9688A" w:rsidRPr="00CF1BE9" w:rsidRDefault="00C9688A" w:rsidP="00C9688A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  <w:p w:rsidR="00C9688A" w:rsidRPr="00CF1BE9" w:rsidRDefault="00C9688A" w:rsidP="00C9688A">
            <w:pPr>
              <w:jc w:val="both"/>
              <w:rPr>
                <w:iCs/>
                <w:color w:val="000000" w:themeColor="text1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C9688A" w:rsidRPr="00CF1BE9" w:rsidRDefault="00C9688A" w:rsidP="00C9688A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</w:t>
            </w:r>
            <w:r>
              <w:rPr>
                <w:iCs/>
                <w:color w:val="000000" w:themeColor="text1"/>
                <w:lang w:eastAsia="ru-RU"/>
              </w:rPr>
              <w:t>зультат обучения необходимые знания, умения и навыки</w:t>
            </w:r>
          </w:p>
        </w:tc>
      </w:tr>
      <w:tr w:rsidR="00C9688A" w:rsidRPr="00CF1BE9" w:rsidTr="00C9688A">
        <w:trPr>
          <w:trHeight w:val="1649"/>
        </w:trPr>
        <w:tc>
          <w:tcPr>
            <w:tcW w:w="2126" w:type="dxa"/>
            <w:shd w:val="clear" w:color="auto" w:fill="auto"/>
          </w:tcPr>
          <w:p w:rsidR="00C9688A" w:rsidRPr="00CF1BE9" w:rsidRDefault="00C9688A" w:rsidP="00C9688A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«хорошо»/</w:t>
            </w:r>
          </w:p>
          <w:p w:rsidR="00C9688A" w:rsidRPr="00CF1BE9" w:rsidRDefault="00C9688A" w:rsidP="00C9688A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(хорошо)»/</w:t>
            </w:r>
          </w:p>
          <w:p w:rsidR="00C9688A" w:rsidRPr="00CF1BE9" w:rsidRDefault="00C9688A" w:rsidP="00C9688A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C9688A" w:rsidRPr="00CF1BE9" w:rsidRDefault="00C9688A" w:rsidP="00C9688A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  <w:lang w:eastAsia="ru-RU"/>
              </w:rPr>
              <w:t>как результат обучения необходимые</w:t>
            </w:r>
            <w:r w:rsidRPr="00CF1BE9">
              <w:rPr>
                <w:iCs/>
                <w:color w:val="000000" w:themeColor="text1"/>
                <w:lang w:eastAsia="ru-RU"/>
              </w:rPr>
              <w:t xml:space="preserve"> знания, умения и навыки</w:t>
            </w:r>
          </w:p>
        </w:tc>
      </w:tr>
      <w:tr w:rsidR="00C9688A" w:rsidRPr="00CF1BE9" w:rsidTr="00C9688A">
        <w:trPr>
          <w:trHeight w:val="765"/>
        </w:trPr>
        <w:tc>
          <w:tcPr>
            <w:tcW w:w="2126" w:type="dxa"/>
            <w:shd w:val="clear" w:color="auto" w:fill="auto"/>
          </w:tcPr>
          <w:p w:rsidR="00C9688A" w:rsidRPr="00CF1BE9" w:rsidRDefault="00C9688A" w:rsidP="00C9688A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«удовлетворительно»/</w:t>
            </w:r>
          </w:p>
          <w:p w:rsidR="00C9688A" w:rsidRPr="00CF1BE9" w:rsidRDefault="00C9688A" w:rsidP="00C9688A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(удовлетворительно)»/</w:t>
            </w:r>
          </w:p>
          <w:p w:rsidR="00C9688A" w:rsidRPr="00CF1BE9" w:rsidRDefault="00C9688A" w:rsidP="00C9688A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C9688A" w:rsidRPr="00CF1BE9" w:rsidRDefault="00C9688A" w:rsidP="00C9688A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/>
                <w:color w:val="000000" w:themeColor="text1"/>
                <w:lang w:eastAsia="ru-RU"/>
              </w:rPr>
              <w:t xml:space="preserve"> </w:t>
            </w: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</w:t>
            </w:r>
            <w:r>
              <w:rPr>
                <w:iCs/>
                <w:color w:val="000000" w:themeColor="text1"/>
                <w:lang w:eastAsia="ru-RU"/>
              </w:rPr>
              <w:t>рирует как результат обучения необходимые знания, умения и навыки</w:t>
            </w:r>
          </w:p>
        </w:tc>
      </w:tr>
      <w:tr w:rsidR="00C9688A" w:rsidRPr="00CF1BE9" w:rsidTr="00C9688A">
        <w:trPr>
          <w:trHeight w:val="415"/>
        </w:trPr>
        <w:tc>
          <w:tcPr>
            <w:tcW w:w="2126" w:type="dxa"/>
            <w:shd w:val="clear" w:color="auto" w:fill="auto"/>
          </w:tcPr>
          <w:p w:rsidR="00C9688A" w:rsidRPr="00CF1BE9" w:rsidRDefault="00C9688A" w:rsidP="00C9688A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«неудовлетворительно»/</w:t>
            </w:r>
          </w:p>
          <w:p w:rsidR="00C9688A" w:rsidRPr="00CF1BE9" w:rsidRDefault="00C9688A" w:rsidP="00C9688A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C9688A" w:rsidRPr="00CF1BE9" w:rsidRDefault="00C9688A" w:rsidP="00C9688A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:rsidR="00346907" w:rsidRDefault="00346907" w:rsidP="00346907">
      <w:pPr>
        <w:jc w:val="both"/>
      </w:pPr>
    </w:p>
    <w:p w:rsidR="00346907" w:rsidRDefault="00346907" w:rsidP="00346907">
      <w:pPr>
        <w:jc w:val="both"/>
      </w:pPr>
    </w:p>
    <w:p w:rsidR="00C9688A" w:rsidRPr="00346907" w:rsidRDefault="00346907" w:rsidP="00346907">
      <w:pPr>
        <w:jc w:val="both"/>
        <w:rPr>
          <w:szCs w:val="28"/>
        </w:rPr>
        <w:sectPr w:rsidR="00C9688A" w:rsidRPr="00346907" w:rsidSect="00C9688A">
          <w:footerReference w:type="default" r:id="rId7"/>
          <w:endnotePr>
            <w:numFmt w:val="decimal"/>
          </w:endnotePr>
          <w:pgSz w:w="11906" w:h="16838"/>
          <w:pgMar w:top="1134" w:right="851" w:bottom="1134" w:left="1276" w:header="0" w:footer="709" w:gutter="0"/>
          <w:cols w:space="720"/>
        </w:sectPr>
      </w:pPr>
      <w:r>
        <w:t xml:space="preserve">Авторы: </w:t>
      </w:r>
      <w:r w:rsidRPr="00346907">
        <w:rPr>
          <w:szCs w:val="28"/>
        </w:rPr>
        <w:t>доцент кафедры звукорежиссуры Чудинов А.К., доцент, к.ф.н. Денисенко Г.В.</w:t>
      </w:r>
    </w:p>
    <w:p w:rsidR="002909F5" w:rsidRDefault="002909F5" w:rsidP="00346907">
      <w:pPr>
        <w:jc w:val="both"/>
        <w:rPr>
          <w:sz w:val="28"/>
          <w:szCs w:val="28"/>
        </w:rPr>
      </w:pPr>
      <w:bookmarkStart w:id="4" w:name="_Toc6506055"/>
      <w:bookmarkEnd w:id="4"/>
    </w:p>
    <w:p w:rsidR="002909F5" w:rsidRDefault="002909F5">
      <w:pPr>
        <w:ind w:firstLine="720"/>
        <w:jc w:val="both"/>
        <w:rPr>
          <w:sz w:val="28"/>
          <w:szCs w:val="28"/>
        </w:rPr>
      </w:pPr>
    </w:p>
    <w:p w:rsidR="002909F5" w:rsidRDefault="002909F5"/>
    <w:p w:rsidR="002909F5" w:rsidRDefault="002909F5"/>
    <w:p w:rsidR="002909F5" w:rsidRDefault="002909F5"/>
    <w:p w:rsidR="002909F5" w:rsidRDefault="002909F5"/>
    <w:p w:rsidR="002909F5" w:rsidRDefault="002909F5"/>
    <w:p w:rsidR="002909F5" w:rsidRDefault="002909F5"/>
    <w:sectPr w:rsidR="002909F5">
      <w:headerReference w:type="default" r:id="rId8"/>
      <w:footerReference w:type="default" r:id="rId9"/>
      <w:endnotePr>
        <w:numFmt w:val="decimal"/>
      </w:endnotePr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6049" w:rsidRDefault="00F06049">
      <w:r>
        <w:separator/>
      </w:r>
    </w:p>
  </w:endnote>
  <w:endnote w:type="continuationSeparator" w:id="0">
    <w:p w:rsidR="00F06049" w:rsidRDefault="00F06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Neue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688A" w:rsidRDefault="00C9688A">
    <w:pPr>
      <w:pStyle w:val="a7"/>
      <w:jc w:val="center"/>
    </w:pPr>
    <w:r>
      <w:fldChar w:fldCharType="begin"/>
    </w:r>
    <w:r>
      <w:instrText xml:space="preserve"> PAGE </w:instrText>
    </w:r>
    <w:r>
      <w:fldChar w:fldCharType="separate"/>
    </w:r>
    <w:r w:rsidR="00346907">
      <w:rPr>
        <w:noProof/>
      </w:rPr>
      <w:t>2</w:t>
    </w:r>
    <w:r>
      <w:fldChar w:fldCharType="end"/>
    </w:r>
  </w:p>
  <w:p w:rsidR="00C9688A" w:rsidRDefault="00C9688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688A" w:rsidRDefault="00C9688A">
    <w:pPr>
      <w:pStyle w:val="a7"/>
      <w:jc w:val="center"/>
    </w:pPr>
    <w:r>
      <w:fldChar w:fldCharType="begin"/>
    </w:r>
    <w:r>
      <w:instrText xml:space="preserve"> PAGE </w:instrText>
    </w:r>
    <w:r>
      <w:fldChar w:fldCharType="separate"/>
    </w:r>
    <w:r w:rsidR="00346907">
      <w:rPr>
        <w:noProof/>
      </w:rPr>
      <w:t>14</w:t>
    </w:r>
    <w:r>
      <w:fldChar w:fldCharType="end"/>
    </w:r>
  </w:p>
  <w:p w:rsidR="00C9688A" w:rsidRDefault="00C9688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6049" w:rsidRDefault="00F06049">
      <w:r>
        <w:separator/>
      </w:r>
    </w:p>
  </w:footnote>
  <w:footnote w:type="continuationSeparator" w:id="0">
    <w:p w:rsidR="00F06049" w:rsidRDefault="00F060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688A" w:rsidRDefault="00C9688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3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06"/>
    <w:multiLevelType w:val="hybridMultilevel"/>
    <w:tmpl w:val="00000006"/>
    <w:lvl w:ilvl="0" w:tplc="000001F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0007"/>
    <w:multiLevelType w:val="hybridMultilevel"/>
    <w:tmpl w:val="00000007"/>
    <w:lvl w:ilvl="0" w:tplc="00000259">
      <w:start w:val="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0008"/>
    <w:multiLevelType w:val="hybridMultilevel"/>
    <w:tmpl w:val="00000008"/>
    <w:lvl w:ilvl="0" w:tplc="000002B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0009"/>
    <w:multiLevelType w:val="hybridMultilevel"/>
    <w:tmpl w:val="00000009"/>
    <w:lvl w:ilvl="0" w:tplc="00000321">
      <w:start w:val="5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000A"/>
    <w:multiLevelType w:val="hybridMultilevel"/>
    <w:tmpl w:val="0000000A"/>
    <w:lvl w:ilvl="0" w:tplc="0000038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000B"/>
    <w:multiLevelType w:val="hybridMultilevel"/>
    <w:tmpl w:val="0000000B"/>
    <w:lvl w:ilvl="0" w:tplc="000003E9">
      <w:start w:val="6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000C"/>
    <w:multiLevelType w:val="hybridMultilevel"/>
    <w:tmpl w:val="0000000C"/>
    <w:lvl w:ilvl="0" w:tplc="0000044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000D"/>
    <w:multiLevelType w:val="hybridMultilevel"/>
    <w:tmpl w:val="0000000D"/>
    <w:lvl w:ilvl="0" w:tplc="000004B1">
      <w:start w:val="7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000E"/>
    <w:multiLevelType w:val="hybridMultilevel"/>
    <w:tmpl w:val="0000000E"/>
    <w:lvl w:ilvl="0" w:tplc="0000051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000000F"/>
    <w:multiLevelType w:val="hybridMultilevel"/>
    <w:tmpl w:val="0000000F"/>
    <w:lvl w:ilvl="0" w:tplc="00000579">
      <w:start w:val="8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0000010"/>
    <w:multiLevelType w:val="hybridMultilevel"/>
    <w:tmpl w:val="00000010"/>
    <w:lvl w:ilvl="0" w:tplc="000005D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00000011"/>
    <w:multiLevelType w:val="hybridMultilevel"/>
    <w:tmpl w:val="00000011"/>
    <w:lvl w:ilvl="0" w:tplc="00000641">
      <w:start w:val="9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00000012"/>
    <w:multiLevelType w:val="hybridMultilevel"/>
    <w:tmpl w:val="00000012"/>
    <w:lvl w:ilvl="0" w:tplc="000006A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00000013"/>
    <w:multiLevelType w:val="hybridMultilevel"/>
    <w:tmpl w:val="00000013"/>
    <w:lvl w:ilvl="0" w:tplc="00000709">
      <w:start w:val="10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00000014"/>
    <w:multiLevelType w:val="hybridMultilevel"/>
    <w:tmpl w:val="00000014"/>
    <w:lvl w:ilvl="0" w:tplc="0000076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00000015"/>
    <w:multiLevelType w:val="hybridMultilevel"/>
    <w:tmpl w:val="00000015"/>
    <w:lvl w:ilvl="0" w:tplc="000007D1">
      <w:start w:val="1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00000016"/>
    <w:multiLevelType w:val="hybridMultilevel"/>
    <w:tmpl w:val="00000016"/>
    <w:lvl w:ilvl="0" w:tplc="0000083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00000017"/>
    <w:multiLevelType w:val="hybridMultilevel"/>
    <w:tmpl w:val="00000017"/>
    <w:lvl w:ilvl="0" w:tplc="00000899">
      <w:start w:val="1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00000018"/>
    <w:multiLevelType w:val="hybridMultilevel"/>
    <w:tmpl w:val="00000018"/>
    <w:lvl w:ilvl="0" w:tplc="000008F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00000019"/>
    <w:multiLevelType w:val="hybridMultilevel"/>
    <w:tmpl w:val="00000019"/>
    <w:lvl w:ilvl="0" w:tplc="00000961">
      <w:start w:val="13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0000001A"/>
    <w:multiLevelType w:val="hybridMultilevel"/>
    <w:tmpl w:val="0000001A"/>
    <w:lvl w:ilvl="0" w:tplc="000009C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0000001B"/>
    <w:multiLevelType w:val="hybridMultilevel"/>
    <w:tmpl w:val="0000001B"/>
    <w:lvl w:ilvl="0" w:tplc="00000A29">
      <w:start w:val="1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0000001C"/>
    <w:multiLevelType w:val="hybridMultilevel"/>
    <w:tmpl w:val="0000001C"/>
    <w:lvl w:ilvl="0" w:tplc="00000A8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0000001D"/>
    <w:multiLevelType w:val="hybridMultilevel"/>
    <w:tmpl w:val="0000001D"/>
    <w:lvl w:ilvl="0" w:tplc="00000AF1">
      <w:start w:val="15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0000001E"/>
    <w:multiLevelType w:val="hybridMultilevel"/>
    <w:tmpl w:val="0000001E"/>
    <w:lvl w:ilvl="0" w:tplc="00000B5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0000001F"/>
    <w:multiLevelType w:val="hybridMultilevel"/>
    <w:tmpl w:val="0000001F"/>
    <w:lvl w:ilvl="0" w:tplc="00000BB9">
      <w:start w:val="16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00000020"/>
    <w:multiLevelType w:val="hybridMultilevel"/>
    <w:tmpl w:val="00000020"/>
    <w:lvl w:ilvl="0" w:tplc="00000C1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00000021"/>
    <w:multiLevelType w:val="hybridMultilevel"/>
    <w:tmpl w:val="00000021"/>
    <w:lvl w:ilvl="0" w:tplc="00000C81">
      <w:start w:val="17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>
    <w:nsid w:val="00000022"/>
    <w:multiLevelType w:val="hybridMultilevel"/>
    <w:tmpl w:val="00000022"/>
    <w:lvl w:ilvl="0" w:tplc="00000CE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>
    <w:nsid w:val="00000023"/>
    <w:multiLevelType w:val="hybridMultilevel"/>
    <w:tmpl w:val="00000023"/>
    <w:lvl w:ilvl="0" w:tplc="00000D49">
      <w:start w:val="18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>
    <w:nsid w:val="00000024"/>
    <w:multiLevelType w:val="hybridMultilevel"/>
    <w:tmpl w:val="00000024"/>
    <w:lvl w:ilvl="0" w:tplc="00000DA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>
    <w:nsid w:val="00000025"/>
    <w:multiLevelType w:val="hybridMultilevel"/>
    <w:tmpl w:val="00000025"/>
    <w:lvl w:ilvl="0" w:tplc="00000E11">
      <w:start w:val="19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>
    <w:nsid w:val="00000026"/>
    <w:multiLevelType w:val="hybridMultilevel"/>
    <w:tmpl w:val="00000026"/>
    <w:lvl w:ilvl="0" w:tplc="00000E7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>
    <w:nsid w:val="00000027"/>
    <w:multiLevelType w:val="hybridMultilevel"/>
    <w:tmpl w:val="00000027"/>
    <w:lvl w:ilvl="0" w:tplc="00000ED9">
      <w:start w:val="20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>
    <w:nsid w:val="00000028"/>
    <w:multiLevelType w:val="hybridMultilevel"/>
    <w:tmpl w:val="00000028"/>
    <w:lvl w:ilvl="0" w:tplc="00000F3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>
    <w:nsid w:val="00000029"/>
    <w:multiLevelType w:val="hybridMultilevel"/>
    <w:tmpl w:val="00000029"/>
    <w:lvl w:ilvl="0" w:tplc="00000FA1">
      <w:start w:val="2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>
    <w:nsid w:val="0000002A"/>
    <w:multiLevelType w:val="hybridMultilevel"/>
    <w:tmpl w:val="0000002A"/>
    <w:lvl w:ilvl="0" w:tplc="0000100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>
    <w:nsid w:val="0000002B"/>
    <w:multiLevelType w:val="hybridMultilevel"/>
    <w:tmpl w:val="0000002B"/>
    <w:lvl w:ilvl="0" w:tplc="00001069">
      <w:start w:val="2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>
    <w:nsid w:val="0000002C"/>
    <w:multiLevelType w:val="hybridMultilevel"/>
    <w:tmpl w:val="0000002C"/>
    <w:lvl w:ilvl="0" w:tplc="000010C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>
    <w:nsid w:val="0000002D"/>
    <w:multiLevelType w:val="hybridMultilevel"/>
    <w:tmpl w:val="0000002D"/>
    <w:lvl w:ilvl="0" w:tplc="00001131">
      <w:start w:val="23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5">
    <w:nsid w:val="0000002E"/>
    <w:multiLevelType w:val="hybridMultilevel"/>
    <w:tmpl w:val="0000002E"/>
    <w:lvl w:ilvl="0" w:tplc="0000119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6">
    <w:nsid w:val="0000002F"/>
    <w:multiLevelType w:val="hybridMultilevel"/>
    <w:tmpl w:val="0000002F"/>
    <w:lvl w:ilvl="0" w:tplc="000011F9">
      <w:start w:val="2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7">
    <w:nsid w:val="00000030"/>
    <w:multiLevelType w:val="hybridMultilevel"/>
    <w:tmpl w:val="00000030"/>
    <w:lvl w:ilvl="0" w:tplc="0000125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8">
    <w:nsid w:val="00000031"/>
    <w:multiLevelType w:val="hybridMultilevel"/>
    <w:tmpl w:val="00000031"/>
    <w:lvl w:ilvl="0" w:tplc="000012C1">
      <w:start w:val="25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9">
    <w:nsid w:val="00000032"/>
    <w:multiLevelType w:val="hybridMultilevel"/>
    <w:tmpl w:val="00000032"/>
    <w:lvl w:ilvl="0" w:tplc="0000132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0">
    <w:nsid w:val="00000033"/>
    <w:multiLevelType w:val="hybridMultilevel"/>
    <w:tmpl w:val="00000033"/>
    <w:lvl w:ilvl="0" w:tplc="00001389">
      <w:start w:val="26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1">
    <w:nsid w:val="00000034"/>
    <w:multiLevelType w:val="hybridMultilevel"/>
    <w:tmpl w:val="00000034"/>
    <w:lvl w:ilvl="0" w:tplc="000013E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2">
    <w:nsid w:val="00000035"/>
    <w:multiLevelType w:val="hybridMultilevel"/>
    <w:tmpl w:val="00000035"/>
    <w:lvl w:ilvl="0" w:tplc="00001451">
      <w:start w:val="27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3">
    <w:nsid w:val="00000036"/>
    <w:multiLevelType w:val="hybridMultilevel"/>
    <w:tmpl w:val="00000036"/>
    <w:lvl w:ilvl="0" w:tplc="000014B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4">
    <w:nsid w:val="00000037"/>
    <w:multiLevelType w:val="hybridMultilevel"/>
    <w:tmpl w:val="00000037"/>
    <w:lvl w:ilvl="0" w:tplc="00001519">
      <w:start w:val="28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5">
    <w:nsid w:val="00000038"/>
    <w:multiLevelType w:val="hybridMultilevel"/>
    <w:tmpl w:val="00000038"/>
    <w:lvl w:ilvl="0" w:tplc="0000157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6">
    <w:nsid w:val="00000039"/>
    <w:multiLevelType w:val="hybridMultilevel"/>
    <w:tmpl w:val="00000039"/>
    <w:lvl w:ilvl="0" w:tplc="000015E1">
      <w:start w:val="29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7">
    <w:nsid w:val="0000003A"/>
    <w:multiLevelType w:val="hybridMultilevel"/>
    <w:tmpl w:val="0000003A"/>
    <w:lvl w:ilvl="0" w:tplc="0000164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8">
    <w:nsid w:val="0000003B"/>
    <w:multiLevelType w:val="hybridMultilevel"/>
    <w:tmpl w:val="0000003B"/>
    <w:lvl w:ilvl="0" w:tplc="000016A9">
      <w:start w:val="30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9">
    <w:nsid w:val="0000003C"/>
    <w:multiLevelType w:val="hybridMultilevel"/>
    <w:tmpl w:val="0000003C"/>
    <w:lvl w:ilvl="0" w:tplc="0000170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0">
    <w:nsid w:val="11EB2226"/>
    <w:multiLevelType w:val="hybridMultilevel"/>
    <w:tmpl w:val="9B628788"/>
    <w:name w:val="Нумерованный список 1"/>
    <w:lvl w:ilvl="0" w:tplc="CFE4EC50">
      <w:start w:val="1"/>
      <w:numFmt w:val="decimal"/>
      <w:lvlText w:val="%1."/>
      <w:lvlJc w:val="left"/>
      <w:pPr>
        <w:ind w:left="360" w:firstLine="0"/>
      </w:pPr>
    </w:lvl>
    <w:lvl w:ilvl="1" w:tplc="71067680">
      <w:start w:val="1"/>
      <w:numFmt w:val="lowerLetter"/>
      <w:lvlText w:val="%2."/>
      <w:lvlJc w:val="left"/>
      <w:pPr>
        <w:ind w:left="1080" w:firstLine="0"/>
      </w:pPr>
    </w:lvl>
    <w:lvl w:ilvl="2" w:tplc="69822308">
      <w:start w:val="1"/>
      <w:numFmt w:val="lowerRoman"/>
      <w:lvlText w:val="%3."/>
      <w:lvlJc w:val="left"/>
      <w:pPr>
        <w:ind w:left="1980" w:firstLine="0"/>
      </w:pPr>
    </w:lvl>
    <w:lvl w:ilvl="3" w:tplc="70FE2D88">
      <w:start w:val="1"/>
      <w:numFmt w:val="decimal"/>
      <w:lvlText w:val="%4."/>
      <w:lvlJc w:val="left"/>
      <w:pPr>
        <w:ind w:left="2520" w:firstLine="0"/>
      </w:pPr>
    </w:lvl>
    <w:lvl w:ilvl="4" w:tplc="43545B10">
      <w:start w:val="1"/>
      <w:numFmt w:val="lowerLetter"/>
      <w:lvlText w:val="%5."/>
      <w:lvlJc w:val="left"/>
      <w:pPr>
        <w:ind w:left="3240" w:firstLine="0"/>
      </w:pPr>
    </w:lvl>
    <w:lvl w:ilvl="5" w:tplc="0810A0F6">
      <w:start w:val="1"/>
      <w:numFmt w:val="lowerRoman"/>
      <w:lvlText w:val="%6."/>
      <w:lvlJc w:val="left"/>
      <w:pPr>
        <w:ind w:left="4140" w:firstLine="0"/>
      </w:pPr>
    </w:lvl>
    <w:lvl w:ilvl="6" w:tplc="703E7CF6">
      <w:start w:val="1"/>
      <w:numFmt w:val="decimal"/>
      <w:lvlText w:val="%7."/>
      <w:lvlJc w:val="left"/>
      <w:pPr>
        <w:ind w:left="4680" w:firstLine="0"/>
      </w:pPr>
    </w:lvl>
    <w:lvl w:ilvl="7" w:tplc="6C6A9C14">
      <w:start w:val="1"/>
      <w:numFmt w:val="lowerLetter"/>
      <w:lvlText w:val="%8."/>
      <w:lvlJc w:val="left"/>
      <w:pPr>
        <w:ind w:left="5400" w:firstLine="0"/>
      </w:pPr>
    </w:lvl>
    <w:lvl w:ilvl="8" w:tplc="3216F082">
      <w:start w:val="1"/>
      <w:numFmt w:val="lowerRoman"/>
      <w:lvlText w:val="%9."/>
      <w:lvlJc w:val="left"/>
      <w:pPr>
        <w:ind w:left="6300" w:firstLine="0"/>
      </w:pPr>
    </w:lvl>
  </w:abstractNum>
  <w:abstractNum w:abstractNumId="61">
    <w:nsid w:val="1AAF69B6"/>
    <w:multiLevelType w:val="hybridMultilevel"/>
    <w:tmpl w:val="97B45DF0"/>
    <w:name w:val="Нумерованный список 7"/>
    <w:lvl w:ilvl="0" w:tplc="35FA4054">
      <w:start w:val="1"/>
      <w:numFmt w:val="decimal"/>
      <w:lvlText w:val="%1."/>
      <w:lvlJc w:val="left"/>
      <w:pPr>
        <w:ind w:left="360" w:firstLine="0"/>
      </w:pPr>
    </w:lvl>
    <w:lvl w:ilvl="1" w:tplc="2530EC98">
      <w:start w:val="1"/>
      <w:numFmt w:val="lowerLetter"/>
      <w:lvlText w:val="%2."/>
      <w:lvlJc w:val="left"/>
      <w:pPr>
        <w:ind w:left="1080" w:firstLine="0"/>
      </w:pPr>
    </w:lvl>
    <w:lvl w:ilvl="2" w:tplc="2ECCD1D6">
      <w:start w:val="1"/>
      <w:numFmt w:val="lowerRoman"/>
      <w:lvlText w:val="%3."/>
      <w:lvlJc w:val="left"/>
      <w:pPr>
        <w:ind w:left="1980" w:firstLine="0"/>
      </w:pPr>
    </w:lvl>
    <w:lvl w:ilvl="3" w:tplc="99BAE73C">
      <w:start w:val="1"/>
      <w:numFmt w:val="decimal"/>
      <w:lvlText w:val="%4."/>
      <w:lvlJc w:val="left"/>
      <w:pPr>
        <w:ind w:left="2520" w:firstLine="0"/>
      </w:pPr>
    </w:lvl>
    <w:lvl w:ilvl="4" w:tplc="997A6EB0">
      <w:start w:val="1"/>
      <w:numFmt w:val="lowerLetter"/>
      <w:lvlText w:val="%5."/>
      <w:lvlJc w:val="left"/>
      <w:pPr>
        <w:ind w:left="3240" w:firstLine="0"/>
      </w:pPr>
    </w:lvl>
    <w:lvl w:ilvl="5" w:tplc="B7A02286">
      <w:start w:val="1"/>
      <w:numFmt w:val="lowerRoman"/>
      <w:lvlText w:val="%6."/>
      <w:lvlJc w:val="left"/>
      <w:pPr>
        <w:ind w:left="4140" w:firstLine="0"/>
      </w:pPr>
    </w:lvl>
    <w:lvl w:ilvl="6" w:tplc="B62407BA">
      <w:start w:val="1"/>
      <w:numFmt w:val="decimal"/>
      <w:lvlText w:val="%7."/>
      <w:lvlJc w:val="left"/>
      <w:pPr>
        <w:ind w:left="4680" w:firstLine="0"/>
      </w:pPr>
    </w:lvl>
    <w:lvl w:ilvl="7" w:tplc="A538CCEC">
      <w:start w:val="1"/>
      <w:numFmt w:val="lowerLetter"/>
      <w:lvlText w:val="%8."/>
      <w:lvlJc w:val="left"/>
      <w:pPr>
        <w:ind w:left="5400" w:firstLine="0"/>
      </w:pPr>
    </w:lvl>
    <w:lvl w:ilvl="8" w:tplc="34FCF4B8">
      <w:start w:val="1"/>
      <w:numFmt w:val="lowerRoman"/>
      <w:lvlText w:val="%9."/>
      <w:lvlJc w:val="left"/>
      <w:pPr>
        <w:ind w:left="6300" w:firstLine="0"/>
      </w:pPr>
    </w:lvl>
  </w:abstractNum>
  <w:abstractNum w:abstractNumId="62">
    <w:nsid w:val="1F460A76"/>
    <w:multiLevelType w:val="hybridMultilevel"/>
    <w:tmpl w:val="150E2520"/>
    <w:name w:val="Нумерованный список 2"/>
    <w:lvl w:ilvl="0" w:tplc="7E0E4FC6">
      <w:start w:val="1"/>
      <w:numFmt w:val="decimal"/>
      <w:lvlText w:val="%1."/>
      <w:lvlJc w:val="left"/>
      <w:pPr>
        <w:ind w:left="1135" w:firstLine="0"/>
      </w:pPr>
    </w:lvl>
    <w:lvl w:ilvl="1" w:tplc="DFF424EC">
      <w:start w:val="1"/>
      <w:numFmt w:val="lowerLetter"/>
      <w:lvlText w:val="%2."/>
      <w:lvlJc w:val="left"/>
      <w:pPr>
        <w:ind w:left="1855" w:firstLine="0"/>
      </w:pPr>
    </w:lvl>
    <w:lvl w:ilvl="2" w:tplc="C5E0AC8E">
      <w:start w:val="1"/>
      <w:numFmt w:val="lowerRoman"/>
      <w:lvlText w:val="%3."/>
      <w:lvlJc w:val="left"/>
      <w:pPr>
        <w:ind w:left="2755" w:firstLine="0"/>
      </w:pPr>
    </w:lvl>
    <w:lvl w:ilvl="3" w:tplc="47E47DC8">
      <w:start w:val="1"/>
      <w:numFmt w:val="decimal"/>
      <w:lvlText w:val="%4."/>
      <w:lvlJc w:val="left"/>
      <w:pPr>
        <w:ind w:left="3295" w:firstLine="0"/>
      </w:pPr>
    </w:lvl>
    <w:lvl w:ilvl="4" w:tplc="E8F24140">
      <w:start w:val="1"/>
      <w:numFmt w:val="lowerLetter"/>
      <w:lvlText w:val="%5."/>
      <w:lvlJc w:val="left"/>
      <w:pPr>
        <w:ind w:left="4015" w:firstLine="0"/>
      </w:pPr>
    </w:lvl>
    <w:lvl w:ilvl="5" w:tplc="8D6E4270">
      <w:start w:val="1"/>
      <w:numFmt w:val="lowerRoman"/>
      <w:lvlText w:val="%6."/>
      <w:lvlJc w:val="left"/>
      <w:pPr>
        <w:ind w:left="4915" w:firstLine="0"/>
      </w:pPr>
    </w:lvl>
    <w:lvl w:ilvl="6" w:tplc="4000CAD0">
      <w:start w:val="1"/>
      <w:numFmt w:val="decimal"/>
      <w:lvlText w:val="%7."/>
      <w:lvlJc w:val="left"/>
      <w:pPr>
        <w:ind w:left="5455" w:firstLine="0"/>
      </w:pPr>
    </w:lvl>
    <w:lvl w:ilvl="7" w:tplc="1124DD7C">
      <w:start w:val="1"/>
      <w:numFmt w:val="lowerLetter"/>
      <w:lvlText w:val="%8."/>
      <w:lvlJc w:val="left"/>
      <w:pPr>
        <w:ind w:left="6175" w:firstLine="0"/>
      </w:pPr>
    </w:lvl>
    <w:lvl w:ilvl="8" w:tplc="5C1AED92">
      <w:start w:val="1"/>
      <w:numFmt w:val="lowerRoman"/>
      <w:lvlText w:val="%9."/>
      <w:lvlJc w:val="left"/>
      <w:pPr>
        <w:ind w:left="7075" w:firstLine="0"/>
      </w:pPr>
    </w:lvl>
  </w:abstractNum>
  <w:abstractNum w:abstractNumId="63">
    <w:nsid w:val="23AC4452"/>
    <w:multiLevelType w:val="hybridMultilevel"/>
    <w:tmpl w:val="7838733A"/>
    <w:name w:val="Нумерованный список 4"/>
    <w:lvl w:ilvl="0" w:tplc="0F825B90">
      <w:start w:val="1"/>
      <w:numFmt w:val="decimal"/>
      <w:lvlText w:val="%1."/>
      <w:lvlJc w:val="left"/>
      <w:pPr>
        <w:ind w:left="360" w:firstLine="0"/>
      </w:pPr>
    </w:lvl>
    <w:lvl w:ilvl="1" w:tplc="2B781BE2">
      <w:start w:val="1"/>
      <w:numFmt w:val="lowerLetter"/>
      <w:lvlText w:val="%2."/>
      <w:lvlJc w:val="left"/>
      <w:pPr>
        <w:ind w:left="1080" w:firstLine="0"/>
      </w:pPr>
    </w:lvl>
    <w:lvl w:ilvl="2" w:tplc="033ECA7E">
      <w:start w:val="1"/>
      <w:numFmt w:val="lowerRoman"/>
      <w:lvlText w:val="%3."/>
      <w:lvlJc w:val="left"/>
      <w:pPr>
        <w:ind w:left="1980" w:firstLine="0"/>
      </w:pPr>
    </w:lvl>
    <w:lvl w:ilvl="3" w:tplc="EFC28F12">
      <w:start w:val="1"/>
      <w:numFmt w:val="decimal"/>
      <w:lvlText w:val="%4."/>
      <w:lvlJc w:val="left"/>
      <w:pPr>
        <w:ind w:left="2520" w:firstLine="0"/>
      </w:pPr>
    </w:lvl>
    <w:lvl w:ilvl="4" w:tplc="0CD6B67A">
      <w:start w:val="1"/>
      <w:numFmt w:val="lowerLetter"/>
      <w:lvlText w:val="%5."/>
      <w:lvlJc w:val="left"/>
      <w:pPr>
        <w:ind w:left="3240" w:firstLine="0"/>
      </w:pPr>
    </w:lvl>
    <w:lvl w:ilvl="5" w:tplc="17407338">
      <w:start w:val="1"/>
      <w:numFmt w:val="lowerRoman"/>
      <w:lvlText w:val="%6."/>
      <w:lvlJc w:val="left"/>
      <w:pPr>
        <w:ind w:left="4140" w:firstLine="0"/>
      </w:pPr>
    </w:lvl>
    <w:lvl w:ilvl="6" w:tplc="8DF687CA">
      <w:start w:val="1"/>
      <w:numFmt w:val="decimal"/>
      <w:lvlText w:val="%7."/>
      <w:lvlJc w:val="left"/>
      <w:pPr>
        <w:ind w:left="4680" w:firstLine="0"/>
      </w:pPr>
    </w:lvl>
    <w:lvl w:ilvl="7" w:tplc="D7929FF0">
      <w:start w:val="1"/>
      <w:numFmt w:val="lowerLetter"/>
      <w:lvlText w:val="%8."/>
      <w:lvlJc w:val="left"/>
      <w:pPr>
        <w:ind w:left="5400" w:firstLine="0"/>
      </w:pPr>
    </w:lvl>
    <w:lvl w:ilvl="8" w:tplc="530ECCB4">
      <w:start w:val="1"/>
      <w:numFmt w:val="lowerRoman"/>
      <w:lvlText w:val="%9."/>
      <w:lvlJc w:val="left"/>
      <w:pPr>
        <w:ind w:left="6300" w:firstLine="0"/>
      </w:pPr>
    </w:lvl>
  </w:abstractNum>
  <w:abstractNum w:abstractNumId="64">
    <w:nsid w:val="443A1744"/>
    <w:multiLevelType w:val="hybridMultilevel"/>
    <w:tmpl w:val="642C74FE"/>
    <w:name w:val="Нумерованный список 3"/>
    <w:lvl w:ilvl="0" w:tplc="A4B42654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E60E44AE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32EE4F60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8A080002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A184CAF6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B71C3688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4CB2B154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5A8AD096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9920EFE2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65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>
    <w:nsid w:val="64696E2E"/>
    <w:multiLevelType w:val="hybridMultilevel"/>
    <w:tmpl w:val="330A8A52"/>
    <w:name w:val="Нумерованный список 5"/>
    <w:lvl w:ilvl="0" w:tplc="D06C7840">
      <w:start w:val="1"/>
      <w:numFmt w:val="decimal"/>
      <w:lvlText w:val="%1."/>
      <w:lvlJc w:val="left"/>
      <w:pPr>
        <w:ind w:left="360" w:firstLine="0"/>
      </w:pPr>
    </w:lvl>
    <w:lvl w:ilvl="1" w:tplc="C65EBAE2">
      <w:start w:val="1"/>
      <w:numFmt w:val="lowerLetter"/>
      <w:lvlText w:val="%2."/>
      <w:lvlJc w:val="left"/>
      <w:pPr>
        <w:ind w:left="1080" w:firstLine="0"/>
      </w:pPr>
    </w:lvl>
    <w:lvl w:ilvl="2" w:tplc="276A78CA">
      <w:start w:val="1"/>
      <w:numFmt w:val="lowerRoman"/>
      <w:lvlText w:val="%3."/>
      <w:lvlJc w:val="left"/>
      <w:pPr>
        <w:ind w:left="1980" w:firstLine="0"/>
      </w:pPr>
    </w:lvl>
    <w:lvl w:ilvl="3" w:tplc="779872AC">
      <w:start w:val="1"/>
      <w:numFmt w:val="decimal"/>
      <w:lvlText w:val="%4."/>
      <w:lvlJc w:val="left"/>
      <w:pPr>
        <w:ind w:left="2520" w:firstLine="0"/>
      </w:pPr>
    </w:lvl>
    <w:lvl w:ilvl="4" w:tplc="C81A0D34">
      <w:start w:val="1"/>
      <w:numFmt w:val="lowerLetter"/>
      <w:lvlText w:val="%5."/>
      <w:lvlJc w:val="left"/>
      <w:pPr>
        <w:ind w:left="3240" w:firstLine="0"/>
      </w:pPr>
    </w:lvl>
    <w:lvl w:ilvl="5" w:tplc="F0406D3C">
      <w:start w:val="1"/>
      <w:numFmt w:val="lowerRoman"/>
      <w:lvlText w:val="%6."/>
      <w:lvlJc w:val="left"/>
      <w:pPr>
        <w:ind w:left="4140" w:firstLine="0"/>
      </w:pPr>
    </w:lvl>
    <w:lvl w:ilvl="6" w:tplc="EE26C83E">
      <w:start w:val="1"/>
      <w:numFmt w:val="decimal"/>
      <w:lvlText w:val="%7."/>
      <w:lvlJc w:val="left"/>
      <w:pPr>
        <w:ind w:left="4680" w:firstLine="0"/>
      </w:pPr>
    </w:lvl>
    <w:lvl w:ilvl="7" w:tplc="92D8045A">
      <w:start w:val="1"/>
      <w:numFmt w:val="lowerLetter"/>
      <w:lvlText w:val="%8."/>
      <w:lvlJc w:val="left"/>
      <w:pPr>
        <w:ind w:left="5400" w:firstLine="0"/>
      </w:pPr>
    </w:lvl>
    <w:lvl w:ilvl="8" w:tplc="3570975A">
      <w:start w:val="1"/>
      <w:numFmt w:val="lowerRoman"/>
      <w:lvlText w:val="%9."/>
      <w:lvlJc w:val="left"/>
      <w:pPr>
        <w:ind w:left="6300" w:firstLine="0"/>
      </w:pPr>
    </w:lvl>
  </w:abstractNum>
  <w:abstractNum w:abstractNumId="67">
    <w:nsid w:val="7BBF192C"/>
    <w:multiLevelType w:val="hybridMultilevel"/>
    <w:tmpl w:val="E46A76EC"/>
    <w:name w:val="Нумерованный список 6"/>
    <w:lvl w:ilvl="0" w:tplc="B756D9A2">
      <w:numFmt w:val="bullet"/>
      <w:lvlText w:val=""/>
      <w:lvlJc w:val="left"/>
      <w:pPr>
        <w:ind w:left="360" w:firstLine="0"/>
      </w:pPr>
      <w:rPr>
        <w:rFonts w:ascii="Symbol" w:hAnsi="Symbol" w:cs="Symbol"/>
        <w:sz w:val="28"/>
        <w:szCs w:val="28"/>
      </w:rPr>
    </w:lvl>
    <w:lvl w:ilvl="1" w:tplc="CCAC953A">
      <w:numFmt w:val="bullet"/>
      <w:lvlText w:val="o"/>
      <w:lvlJc w:val="left"/>
      <w:pPr>
        <w:ind w:left="1080" w:firstLine="0"/>
      </w:pPr>
      <w:rPr>
        <w:rFonts w:ascii="Courier New" w:hAnsi="Courier New" w:cs="Courier New"/>
        <w:sz w:val="24"/>
        <w:szCs w:val="24"/>
      </w:rPr>
    </w:lvl>
    <w:lvl w:ilvl="2" w:tplc="381CD3D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4"/>
        <w:szCs w:val="24"/>
      </w:rPr>
    </w:lvl>
    <w:lvl w:ilvl="3" w:tplc="A26440B6">
      <w:numFmt w:val="bullet"/>
      <w:lvlText w:val=""/>
      <w:lvlJc w:val="left"/>
      <w:pPr>
        <w:ind w:left="2520" w:firstLine="0"/>
      </w:pPr>
      <w:rPr>
        <w:rFonts w:ascii="Symbol" w:hAnsi="Symbol" w:cs="Symbol"/>
        <w:sz w:val="24"/>
        <w:szCs w:val="24"/>
      </w:rPr>
    </w:lvl>
    <w:lvl w:ilvl="4" w:tplc="1B24ACAC">
      <w:numFmt w:val="bullet"/>
      <w:lvlText w:val="o"/>
      <w:lvlJc w:val="left"/>
      <w:pPr>
        <w:ind w:left="3240" w:firstLine="0"/>
      </w:pPr>
      <w:rPr>
        <w:rFonts w:ascii="Courier New" w:hAnsi="Courier New" w:cs="Courier New"/>
        <w:sz w:val="24"/>
        <w:szCs w:val="24"/>
      </w:rPr>
    </w:lvl>
    <w:lvl w:ilvl="5" w:tplc="F71455B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4"/>
        <w:szCs w:val="24"/>
      </w:rPr>
    </w:lvl>
    <w:lvl w:ilvl="6" w:tplc="EC82BC3A">
      <w:numFmt w:val="bullet"/>
      <w:lvlText w:val=""/>
      <w:lvlJc w:val="left"/>
      <w:pPr>
        <w:ind w:left="4680" w:firstLine="0"/>
      </w:pPr>
      <w:rPr>
        <w:rFonts w:ascii="Symbol" w:hAnsi="Symbol" w:cs="Symbol"/>
        <w:sz w:val="24"/>
        <w:szCs w:val="24"/>
      </w:rPr>
    </w:lvl>
    <w:lvl w:ilvl="7" w:tplc="8828FC78">
      <w:numFmt w:val="bullet"/>
      <w:lvlText w:val="o"/>
      <w:lvlJc w:val="left"/>
      <w:pPr>
        <w:ind w:left="5400" w:firstLine="0"/>
      </w:pPr>
      <w:rPr>
        <w:rFonts w:ascii="Courier New" w:hAnsi="Courier New" w:cs="Courier New"/>
        <w:sz w:val="24"/>
        <w:szCs w:val="24"/>
      </w:rPr>
    </w:lvl>
    <w:lvl w:ilvl="8" w:tplc="36E65D0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68">
    <w:nsid w:val="7CB043F6"/>
    <w:multiLevelType w:val="hybridMultilevel"/>
    <w:tmpl w:val="D6C8765C"/>
    <w:name w:val="Нумерованный список 8"/>
    <w:lvl w:ilvl="0" w:tplc="108ABE9C">
      <w:start w:val="1"/>
      <w:numFmt w:val="decimal"/>
      <w:lvlText w:val="%1."/>
      <w:lvlJc w:val="left"/>
      <w:pPr>
        <w:ind w:left="360" w:firstLine="0"/>
      </w:pPr>
    </w:lvl>
    <w:lvl w:ilvl="1" w:tplc="F3745F0E">
      <w:start w:val="1"/>
      <w:numFmt w:val="lowerLetter"/>
      <w:lvlText w:val="%2."/>
      <w:lvlJc w:val="left"/>
      <w:pPr>
        <w:ind w:left="1080" w:firstLine="0"/>
      </w:pPr>
    </w:lvl>
    <w:lvl w:ilvl="2" w:tplc="243EB022">
      <w:start w:val="1"/>
      <w:numFmt w:val="lowerRoman"/>
      <w:lvlText w:val="%3."/>
      <w:lvlJc w:val="left"/>
      <w:pPr>
        <w:ind w:left="1980" w:firstLine="0"/>
      </w:pPr>
    </w:lvl>
    <w:lvl w:ilvl="3" w:tplc="80D4A2A2">
      <w:start w:val="1"/>
      <w:numFmt w:val="decimal"/>
      <w:lvlText w:val="%4."/>
      <w:lvlJc w:val="left"/>
      <w:pPr>
        <w:ind w:left="2520" w:firstLine="0"/>
      </w:pPr>
    </w:lvl>
    <w:lvl w:ilvl="4" w:tplc="C3B47646">
      <w:start w:val="1"/>
      <w:numFmt w:val="lowerLetter"/>
      <w:lvlText w:val="%5."/>
      <w:lvlJc w:val="left"/>
      <w:pPr>
        <w:ind w:left="3240" w:firstLine="0"/>
      </w:pPr>
    </w:lvl>
    <w:lvl w:ilvl="5" w:tplc="CA907286">
      <w:start w:val="1"/>
      <w:numFmt w:val="lowerRoman"/>
      <w:lvlText w:val="%6."/>
      <w:lvlJc w:val="left"/>
      <w:pPr>
        <w:ind w:left="4140" w:firstLine="0"/>
      </w:pPr>
    </w:lvl>
    <w:lvl w:ilvl="6" w:tplc="DCA8C2E0">
      <w:start w:val="1"/>
      <w:numFmt w:val="decimal"/>
      <w:lvlText w:val="%7."/>
      <w:lvlJc w:val="left"/>
      <w:pPr>
        <w:ind w:left="4680" w:firstLine="0"/>
      </w:pPr>
    </w:lvl>
    <w:lvl w:ilvl="7" w:tplc="B6C64B26">
      <w:start w:val="1"/>
      <w:numFmt w:val="lowerLetter"/>
      <w:lvlText w:val="%8."/>
      <w:lvlJc w:val="left"/>
      <w:pPr>
        <w:ind w:left="5400" w:firstLine="0"/>
      </w:pPr>
    </w:lvl>
    <w:lvl w:ilvl="8" w:tplc="402C45AA">
      <w:start w:val="1"/>
      <w:numFmt w:val="lowerRoman"/>
      <w:lvlText w:val="%9."/>
      <w:lvlJc w:val="left"/>
      <w:pPr>
        <w:ind w:left="6300" w:firstLine="0"/>
      </w:pPr>
    </w:lvl>
  </w:abstractNum>
  <w:abstractNum w:abstractNumId="69">
    <w:nsid w:val="7CF47038"/>
    <w:multiLevelType w:val="hybridMultilevel"/>
    <w:tmpl w:val="ECD8A9E8"/>
    <w:name w:val="Нумерованный список 9"/>
    <w:lvl w:ilvl="0" w:tplc="C574A0F4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49C806E4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B9209480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9434FA58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8704452E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549C7F58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C89467A6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E5AE0952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E156667C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60"/>
  </w:num>
  <w:num w:numId="2">
    <w:abstractNumId w:val="62"/>
  </w:num>
  <w:num w:numId="3">
    <w:abstractNumId w:val="66"/>
  </w:num>
  <w:num w:numId="4">
    <w:abstractNumId w:val="61"/>
  </w:num>
  <w:num w:numId="5">
    <w:abstractNumId w:val="68"/>
  </w:num>
  <w:num w:numId="6">
    <w:abstractNumId w:val="1"/>
  </w:num>
  <w:num w:numId="7">
    <w:abstractNumId w:val="3"/>
  </w:num>
  <w:num w:numId="8">
    <w:abstractNumId w:val="9"/>
  </w:num>
  <w:num w:numId="9">
    <w:abstractNumId w:val="11"/>
  </w:num>
  <w:num w:numId="10">
    <w:abstractNumId w:val="13"/>
  </w:num>
  <w:num w:numId="11">
    <w:abstractNumId w:val="15"/>
  </w:num>
  <w:num w:numId="12">
    <w:abstractNumId w:val="17"/>
  </w:num>
  <w:num w:numId="13">
    <w:abstractNumId w:val="19"/>
  </w:num>
  <w:num w:numId="14">
    <w:abstractNumId w:val="21"/>
  </w:num>
  <w:num w:numId="15">
    <w:abstractNumId w:val="23"/>
  </w:num>
  <w:num w:numId="16">
    <w:abstractNumId w:val="25"/>
  </w:num>
  <w:num w:numId="17">
    <w:abstractNumId w:val="27"/>
  </w:num>
  <w:num w:numId="18">
    <w:abstractNumId w:val="29"/>
  </w:num>
  <w:num w:numId="19">
    <w:abstractNumId w:val="31"/>
  </w:num>
  <w:num w:numId="20">
    <w:abstractNumId w:val="33"/>
  </w:num>
  <w:num w:numId="21">
    <w:abstractNumId w:val="35"/>
  </w:num>
  <w:num w:numId="22">
    <w:abstractNumId w:val="37"/>
  </w:num>
  <w:num w:numId="23">
    <w:abstractNumId w:val="39"/>
  </w:num>
  <w:num w:numId="24">
    <w:abstractNumId w:val="41"/>
  </w:num>
  <w:num w:numId="25">
    <w:abstractNumId w:val="43"/>
  </w:num>
  <w:num w:numId="26">
    <w:abstractNumId w:val="45"/>
  </w:num>
  <w:num w:numId="27">
    <w:abstractNumId w:val="47"/>
  </w:num>
  <w:num w:numId="28">
    <w:abstractNumId w:val="49"/>
  </w:num>
  <w:num w:numId="29">
    <w:abstractNumId w:val="51"/>
  </w:num>
  <w:num w:numId="30">
    <w:abstractNumId w:val="53"/>
  </w:num>
  <w:num w:numId="31">
    <w:abstractNumId w:val="55"/>
  </w:num>
  <w:num w:numId="32">
    <w:abstractNumId w:val="57"/>
  </w:num>
  <w:num w:numId="33">
    <w:abstractNumId w:val="59"/>
  </w:num>
  <w:num w:numId="34">
    <w:abstractNumId w:val="5"/>
  </w:num>
  <w:num w:numId="35">
    <w:abstractNumId w:val="7"/>
  </w:num>
  <w:num w:numId="36">
    <w:abstractNumId w:val="0"/>
  </w:num>
  <w:num w:numId="37">
    <w:abstractNumId w:val="2"/>
  </w:num>
  <w:num w:numId="38">
    <w:abstractNumId w:val="4"/>
  </w:num>
  <w:num w:numId="39">
    <w:abstractNumId w:val="6"/>
  </w:num>
  <w:num w:numId="40">
    <w:abstractNumId w:val="8"/>
  </w:num>
  <w:num w:numId="41">
    <w:abstractNumId w:val="10"/>
  </w:num>
  <w:num w:numId="42">
    <w:abstractNumId w:val="12"/>
  </w:num>
  <w:num w:numId="43">
    <w:abstractNumId w:val="14"/>
  </w:num>
  <w:num w:numId="44">
    <w:abstractNumId w:val="16"/>
  </w:num>
  <w:num w:numId="45">
    <w:abstractNumId w:val="18"/>
  </w:num>
  <w:num w:numId="46">
    <w:abstractNumId w:val="20"/>
  </w:num>
  <w:num w:numId="47">
    <w:abstractNumId w:val="22"/>
  </w:num>
  <w:num w:numId="48">
    <w:abstractNumId w:val="24"/>
  </w:num>
  <w:num w:numId="49">
    <w:abstractNumId w:val="26"/>
  </w:num>
  <w:num w:numId="50">
    <w:abstractNumId w:val="28"/>
  </w:num>
  <w:num w:numId="51">
    <w:abstractNumId w:val="30"/>
  </w:num>
  <w:num w:numId="52">
    <w:abstractNumId w:val="32"/>
  </w:num>
  <w:num w:numId="53">
    <w:abstractNumId w:val="34"/>
  </w:num>
  <w:num w:numId="54">
    <w:abstractNumId w:val="36"/>
  </w:num>
  <w:num w:numId="55">
    <w:abstractNumId w:val="38"/>
  </w:num>
  <w:num w:numId="56">
    <w:abstractNumId w:val="40"/>
  </w:num>
  <w:num w:numId="57">
    <w:abstractNumId w:val="42"/>
  </w:num>
  <w:num w:numId="58">
    <w:abstractNumId w:val="44"/>
  </w:num>
  <w:num w:numId="59">
    <w:abstractNumId w:val="46"/>
  </w:num>
  <w:num w:numId="60">
    <w:abstractNumId w:val="48"/>
  </w:num>
  <w:num w:numId="61">
    <w:abstractNumId w:val="50"/>
  </w:num>
  <w:num w:numId="62">
    <w:abstractNumId w:val="52"/>
  </w:num>
  <w:num w:numId="63">
    <w:abstractNumId w:val="54"/>
  </w:num>
  <w:num w:numId="64">
    <w:abstractNumId w:val="56"/>
  </w:num>
  <w:num w:numId="65">
    <w:abstractNumId w:val="58"/>
  </w:num>
  <w:num w:numId="66">
    <w:abstractNumId w:val="65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9F5"/>
    <w:rsid w:val="002909F5"/>
    <w:rsid w:val="00346907"/>
    <w:rsid w:val="00617351"/>
    <w:rsid w:val="00C9688A"/>
    <w:rsid w:val="00F06049"/>
    <w:rsid w:val="00F24722"/>
    <w:rsid w:val="00F80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D74613-2375-4D84-80DD-884EDBBF1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240"/>
      <w:outlineLvl w:val="0"/>
    </w:pPr>
    <w:rPr>
      <w:rFonts w:ascii="Calibri Light" w:eastAsia="Calibri Light" w:hAnsi="Calibri Light"/>
      <w:color w:val="2E74B5"/>
      <w:sz w:val="32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40"/>
      <w:outlineLvl w:val="1"/>
    </w:pPr>
    <w:rPr>
      <w:rFonts w:ascii="Calibri Light" w:eastAsia="Calibri Light" w:hAnsi="Calibri Light"/>
      <w:color w:val="2E74B5"/>
      <w:sz w:val="26"/>
      <w:szCs w:val="26"/>
    </w:rPr>
  </w:style>
  <w:style w:type="paragraph" w:styleId="3">
    <w:name w:val="heading 3"/>
    <w:basedOn w:val="a"/>
    <w:next w:val="a"/>
    <w:qFormat/>
    <w:pPr>
      <w:keepNext/>
      <w:keepLines/>
      <w:spacing w:before="40"/>
      <w:outlineLvl w:val="2"/>
    </w:pPr>
    <w:rPr>
      <w:rFonts w:ascii="Calibri Light" w:eastAsia="Calibri Light" w:hAnsi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center"/>
    </w:pPr>
    <w:rPr>
      <w:b/>
      <w:bCs/>
      <w:smallCaps/>
    </w:rPr>
  </w:style>
  <w:style w:type="paragraph" w:styleId="a4">
    <w:name w:val="header"/>
    <w:basedOn w:val="a"/>
    <w:qFormat/>
    <w:pPr>
      <w:tabs>
        <w:tab w:val="center" w:pos="4677"/>
        <w:tab w:val="right" w:pos="9355"/>
      </w:tabs>
    </w:pPr>
  </w:style>
  <w:style w:type="paragraph" w:styleId="a5">
    <w:name w:val="TOC Heading"/>
    <w:basedOn w:val="1"/>
    <w:next w:val="a"/>
    <w:qFormat/>
    <w:pPr>
      <w:spacing w:line="259" w:lineRule="auto"/>
      <w:outlineLvl w:val="9"/>
    </w:pPr>
  </w:style>
  <w:style w:type="paragraph" w:styleId="30">
    <w:name w:val="toc 3"/>
    <w:basedOn w:val="a"/>
    <w:next w:val="a"/>
    <w:qFormat/>
    <w:pPr>
      <w:spacing w:after="100"/>
      <w:ind w:left="480"/>
    </w:p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footer"/>
    <w:basedOn w:val="a"/>
    <w:qFormat/>
    <w:pPr>
      <w:tabs>
        <w:tab w:val="center" w:pos="4677"/>
        <w:tab w:val="right" w:pos="9355"/>
      </w:tabs>
    </w:pPr>
  </w:style>
  <w:style w:type="paragraph" w:styleId="20">
    <w:name w:val="toc 2"/>
    <w:basedOn w:val="a"/>
    <w:next w:val="a"/>
    <w:qFormat/>
    <w:pPr>
      <w:spacing w:after="100"/>
      <w:ind w:left="240"/>
    </w:pPr>
  </w:style>
  <w:style w:type="paragraph" w:customStyle="1" w:styleId="BodyTextIndent21">
    <w:name w:val="Body Text Indent 21"/>
    <w:basedOn w:val="a"/>
    <w:qFormat/>
    <w:pPr>
      <w:pBdr>
        <w:top w:val="nil"/>
        <w:left w:val="nil"/>
        <w:bottom w:val="nil"/>
        <w:right w:val="nil"/>
        <w:between w:val="nil"/>
      </w:pBdr>
      <w:shd w:val="solid" w:color="FFFFFF" w:fill="auto"/>
      <w:ind w:firstLine="900"/>
      <w:jc w:val="both"/>
    </w:pPr>
    <w:rPr>
      <w:color w:val="000000"/>
      <w:sz w:val="28"/>
      <w:szCs w:val="20"/>
    </w:rPr>
  </w:style>
  <w:style w:type="paragraph" w:styleId="a8">
    <w:name w:val="Normal (Web)"/>
    <w:aliases w:val="Обычный (Web),Обычный (Web)1,Обычный (веб) Знак Знак Знак Знак"/>
    <w:basedOn w:val="a"/>
    <w:uiPriority w:val="99"/>
    <w:qFormat/>
    <w:pPr>
      <w:spacing w:before="100" w:after="100"/>
    </w:pPr>
    <w:rPr>
      <w:rFonts w:eastAsia="Calibri"/>
    </w:rPr>
  </w:style>
  <w:style w:type="paragraph" w:customStyle="1" w:styleId="NoSpacing1">
    <w:name w:val="No Spacing1"/>
    <w:basedOn w:val="a"/>
    <w:qFormat/>
    <w:rPr>
      <w:rFonts w:eastAsia="Calibri"/>
      <w:sz w:val="28"/>
      <w:szCs w:val="32"/>
    </w:rPr>
  </w:style>
  <w:style w:type="paragraph" w:customStyle="1" w:styleId="NoSpacing2">
    <w:name w:val="No Spacing2"/>
    <w:qFormat/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character" w:customStyle="1" w:styleId="21">
    <w:name w:val="Заголовок 2 Знак"/>
    <w:basedOn w:val="a0"/>
    <w:rPr>
      <w:rFonts w:ascii="Calibri Light" w:eastAsia="Calibri Light" w:hAnsi="Calibri Light"/>
      <w:color w:val="2E74B5"/>
      <w:sz w:val="26"/>
      <w:szCs w:val="26"/>
    </w:rPr>
  </w:style>
  <w:style w:type="character" w:customStyle="1" w:styleId="31">
    <w:name w:val="Заголовок 3 Знак"/>
    <w:basedOn w:val="a0"/>
    <w:rPr>
      <w:rFonts w:ascii="Calibri Light" w:eastAsia="Calibri Light" w:hAnsi="Calibri Light"/>
      <w:color w:val="1F4D78"/>
      <w:sz w:val="24"/>
      <w:szCs w:val="24"/>
    </w:rPr>
  </w:style>
  <w:style w:type="character" w:customStyle="1" w:styleId="aa">
    <w:name w:val="Основной текст Знак"/>
    <w:basedOn w:val="a0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styleId="ab">
    <w:name w:val="Hyperlink"/>
    <w:rPr>
      <w:rFonts w:cs="Times New Roman"/>
      <w:color w:val="0000FF"/>
      <w:u w:val="single"/>
    </w:rPr>
  </w:style>
  <w:style w:type="character" w:customStyle="1" w:styleId="ac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rPr>
      <w:rFonts w:ascii="Calibri Light" w:eastAsia="Calibri Light" w:hAnsi="Calibri Light"/>
      <w:color w:val="2E74B5"/>
      <w:sz w:val="32"/>
      <w:szCs w:val="32"/>
    </w:rPr>
  </w:style>
  <w:style w:type="character" w:customStyle="1" w:styleId="ad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бычный (веб) Знак"/>
    <w:rPr>
      <w:rFonts w:ascii="Times New Roman" w:eastAsia="Calibri" w:hAnsi="Times New Roman" w:cs="Times New Roman"/>
      <w:sz w:val="24"/>
      <w:szCs w:val="24"/>
    </w:rPr>
  </w:style>
  <w:style w:type="character" w:customStyle="1" w:styleId="af">
    <w:name w:val="Абзац списка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table" w:styleId="af1">
    <w:name w:val="Table Grid"/>
    <w:basedOn w:val="a1"/>
    <w:uiPriority w:val="3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F80CD2"/>
    <w:pPr>
      <w:widowControl w:val="0"/>
      <w:tabs>
        <w:tab w:val="left" w:pos="720"/>
      </w:tabs>
      <w:ind w:firstLine="720"/>
    </w:pPr>
    <w:rPr>
      <w:rFonts w:ascii="Arial" w:hAnsi="Arial" w:cs="Arial"/>
    </w:rPr>
  </w:style>
  <w:style w:type="paragraph" w:customStyle="1" w:styleId="TableParagraph">
    <w:name w:val="Table Paragraph"/>
    <w:basedOn w:val="a"/>
    <w:uiPriority w:val="1"/>
    <w:qFormat/>
    <w:rsid w:val="00F80CD2"/>
    <w:pPr>
      <w:widowControl w:val="0"/>
    </w:pPr>
    <w:rPr>
      <w:sz w:val="22"/>
      <w:szCs w:val="22"/>
    </w:rPr>
  </w:style>
  <w:style w:type="paragraph" w:customStyle="1" w:styleId="af2">
    <w:name w:val="Таблица"/>
    <w:basedOn w:val="a"/>
    <w:uiPriority w:val="99"/>
    <w:qFormat/>
    <w:rsid w:val="00F80CD2"/>
    <w:pPr>
      <w:spacing w:line="360" w:lineRule="auto"/>
    </w:pPr>
    <w:rPr>
      <w:rFonts w:ascii="Calibri" w:eastAsia="Calibri" w:hAnsi="Calibri"/>
      <w:szCs w:val="22"/>
    </w:rPr>
  </w:style>
  <w:style w:type="paragraph" w:customStyle="1" w:styleId="Default">
    <w:name w:val="Default"/>
    <w:qFormat/>
    <w:rsid w:val="00F80CD2"/>
    <w:rPr>
      <w:color w:val="000000"/>
      <w:sz w:val="24"/>
      <w:szCs w:val="24"/>
    </w:rPr>
  </w:style>
  <w:style w:type="character" w:customStyle="1" w:styleId="FontStyle51">
    <w:name w:val="Font Style51"/>
    <w:uiPriority w:val="99"/>
    <w:rsid w:val="00F80CD2"/>
    <w:rPr>
      <w:rFonts w:ascii="Arial" w:hAnsi="Arial" w:cs="Arial"/>
      <w:sz w:val="26"/>
      <w:szCs w:val="26"/>
      <w:lang w:val="ru-RU"/>
    </w:rPr>
  </w:style>
  <w:style w:type="character" w:customStyle="1" w:styleId="22">
    <w:name w:val="Основной текст (2)"/>
    <w:rsid w:val="00F80CD2"/>
    <w:rPr>
      <w:rFonts w:ascii="Times New Roman" w:hAnsi="Times New Roman"/>
      <w:color w:val="000000"/>
      <w:spacing w:val="0"/>
      <w:w w:val="100"/>
      <w:position w:val="0"/>
      <w:sz w:val="30"/>
      <w:u w:val="none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Calibri Light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2673</Words>
  <Characters>15238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Pashinina</dc:creator>
  <cp:keywords/>
  <dc:description/>
  <cp:lastModifiedBy>Дарья Лапшина</cp:lastModifiedBy>
  <cp:revision>2</cp:revision>
  <dcterms:created xsi:type="dcterms:W3CDTF">2022-11-20T11:48:00Z</dcterms:created>
  <dcterms:modified xsi:type="dcterms:W3CDTF">2022-11-20T11:48:00Z</dcterms:modified>
</cp:coreProperties>
</file>